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731" w:rsidRPr="00C84329" w:rsidRDefault="005C3731" w:rsidP="00D1743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4329">
        <w:rPr>
          <w:rFonts w:ascii="Times New Roman" w:hAnsi="Times New Roman" w:cs="Times New Roman"/>
          <w:b/>
          <w:sz w:val="20"/>
          <w:szCs w:val="20"/>
        </w:rPr>
        <w:t>Тематическое планирование</w:t>
      </w:r>
    </w:p>
    <w:p w:rsidR="005C3731" w:rsidRPr="00C84329" w:rsidRDefault="00AF2C57" w:rsidP="00BC215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4329">
        <w:rPr>
          <w:rFonts w:ascii="Times New Roman" w:hAnsi="Times New Roman" w:cs="Times New Roman"/>
          <w:b/>
          <w:sz w:val="20"/>
          <w:szCs w:val="20"/>
        </w:rPr>
        <w:t xml:space="preserve">1 класс </w:t>
      </w:r>
    </w:p>
    <w:tbl>
      <w:tblPr>
        <w:tblStyle w:val="a3"/>
        <w:tblW w:w="16236" w:type="dxa"/>
        <w:jc w:val="center"/>
        <w:tblLayout w:type="fixed"/>
        <w:tblLook w:val="04A0" w:firstRow="1" w:lastRow="0" w:firstColumn="1" w:lastColumn="0" w:noHBand="0" w:noVBand="1"/>
      </w:tblPr>
      <w:tblGrid>
        <w:gridCol w:w="549"/>
        <w:gridCol w:w="568"/>
        <w:gridCol w:w="1276"/>
        <w:gridCol w:w="1275"/>
        <w:gridCol w:w="1985"/>
        <w:gridCol w:w="2268"/>
        <w:gridCol w:w="1701"/>
        <w:gridCol w:w="1843"/>
        <w:gridCol w:w="2693"/>
        <w:gridCol w:w="2078"/>
      </w:tblGrid>
      <w:tr w:rsidR="004A3D19" w:rsidRPr="00C84329" w:rsidTr="0077112F">
        <w:trPr>
          <w:trHeight w:val="471"/>
          <w:jc w:val="center"/>
        </w:trPr>
        <w:tc>
          <w:tcPr>
            <w:tcW w:w="549" w:type="dxa"/>
            <w:vMerge w:val="restart"/>
            <w:vAlign w:val="center"/>
          </w:tcPr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4A3D19" w:rsidRPr="00C84329" w:rsidRDefault="004A3D19" w:rsidP="0082084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Кол – во часов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Тема и тип урока (страницы учебника)</w:t>
            </w:r>
          </w:p>
        </w:tc>
        <w:tc>
          <w:tcPr>
            <w:tcW w:w="2268" w:type="dxa"/>
            <w:vMerge w:val="restart"/>
            <w:vAlign w:val="center"/>
          </w:tcPr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Решаемые проблемы</w:t>
            </w:r>
          </w:p>
        </w:tc>
        <w:tc>
          <w:tcPr>
            <w:tcW w:w="1701" w:type="dxa"/>
            <w:vMerge w:val="restart"/>
            <w:vAlign w:val="center"/>
          </w:tcPr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Понятия</w:t>
            </w:r>
          </w:p>
        </w:tc>
        <w:tc>
          <w:tcPr>
            <w:tcW w:w="6614" w:type="dxa"/>
            <w:gridSpan w:val="3"/>
            <w:vAlign w:val="center"/>
          </w:tcPr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4A3D19" w:rsidRPr="00C84329" w:rsidTr="0077112F">
        <w:trPr>
          <w:trHeight w:val="276"/>
          <w:jc w:val="center"/>
        </w:trPr>
        <w:tc>
          <w:tcPr>
            <w:tcW w:w="549" w:type="dxa"/>
            <w:vMerge/>
            <w:vAlign w:val="center"/>
          </w:tcPr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vMerge/>
            <w:vAlign w:val="center"/>
          </w:tcPr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2693" w:type="dxa"/>
            <w:vMerge w:val="restart"/>
            <w:vAlign w:val="center"/>
          </w:tcPr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Универсальная учебная деятельность</w:t>
            </w:r>
          </w:p>
        </w:tc>
        <w:tc>
          <w:tcPr>
            <w:tcW w:w="2078" w:type="dxa"/>
            <w:vMerge w:val="restart"/>
            <w:vAlign w:val="center"/>
          </w:tcPr>
          <w:p w:rsidR="004A3D19" w:rsidRPr="00C84329" w:rsidRDefault="004A3D19" w:rsidP="008208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 результаты</w:t>
            </w:r>
          </w:p>
        </w:tc>
      </w:tr>
      <w:tr w:rsidR="004A3D19" w:rsidRPr="00C84329" w:rsidTr="0077112F">
        <w:trPr>
          <w:trHeight w:val="1129"/>
          <w:jc w:val="center"/>
        </w:trPr>
        <w:tc>
          <w:tcPr>
            <w:tcW w:w="549" w:type="dxa"/>
            <w:vMerge/>
          </w:tcPr>
          <w:p w:rsidR="004A3D19" w:rsidRPr="00C84329" w:rsidRDefault="004A3D19" w:rsidP="000D46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8" w:type="dxa"/>
            <w:vMerge/>
          </w:tcPr>
          <w:p w:rsidR="004A3D19" w:rsidRPr="00C84329" w:rsidRDefault="004A3D19" w:rsidP="000D46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A3D19" w:rsidRPr="00C84329" w:rsidRDefault="004A3D19" w:rsidP="000D46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275" w:type="dxa"/>
          </w:tcPr>
          <w:p w:rsidR="004A3D19" w:rsidRPr="00C84329" w:rsidRDefault="004A3D19" w:rsidP="000D46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985" w:type="dxa"/>
            <w:vMerge/>
          </w:tcPr>
          <w:p w:rsidR="004A3D19" w:rsidRPr="00C84329" w:rsidRDefault="004A3D19" w:rsidP="000D46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A3D19" w:rsidRPr="00C84329" w:rsidRDefault="004A3D19" w:rsidP="000D46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A3D19" w:rsidRPr="00C84329" w:rsidRDefault="004A3D19" w:rsidP="000D46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A3D19" w:rsidRPr="00C84329" w:rsidRDefault="004A3D19" w:rsidP="000D46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A3D19" w:rsidRPr="00C84329" w:rsidRDefault="004A3D19" w:rsidP="000D46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4A3D19" w:rsidRPr="00C84329" w:rsidRDefault="004A3D19" w:rsidP="000D46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2084C" w:rsidRPr="00C84329" w:rsidTr="00983541">
        <w:trPr>
          <w:trHeight w:val="413"/>
          <w:jc w:val="center"/>
        </w:trPr>
        <w:tc>
          <w:tcPr>
            <w:tcW w:w="16236" w:type="dxa"/>
            <w:gridSpan w:val="10"/>
          </w:tcPr>
          <w:p w:rsidR="0082084C" w:rsidRPr="00C84329" w:rsidRDefault="005A1274" w:rsidP="007140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r w:rsidR="0082084C"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«Ты изображаешь. Знако</w:t>
            </w:r>
            <w:r w:rsidR="008A4AA7"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мство с Мастером Изображения» </w:t>
            </w:r>
          </w:p>
        </w:tc>
      </w:tr>
      <w:tr w:rsidR="0082084C" w:rsidRPr="00C84329" w:rsidTr="0077112F">
        <w:trPr>
          <w:trHeight w:val="1872"/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8" w:type="dxa"/>
          </w:tcPr>
          <w:p w:rsidR="0082084C" w:rsidRPr="007E153C" w:rsidRDefault="00C5515D" w:rsidP="00AF2C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430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304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«Изображения всюду вокруг нас»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(постановка и решение учебно</w:t>
            </w:r>
            <w:r w:rsidR="008D00E6"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й задачи; экскурсия) </w:t>
            </w: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Каким я вижу мир? Где встречаемся с изображениями? 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выявить уровень и характер дошкольной подготовки учащихся.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Мастер Изображения. Предмет «Изобразительное искусство». Художественная мастерская.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описательный рассказ; находить в окружающей действительности изображения</w:t>
            </w:r>
          </w:p>
        </w:tc>
        <w:tc>
          <w:tcPr>
            <w:tcW w:w="2693" w:type="dxa"/>
          </w:tcPr>
          <w:p w:rsidR="0082084C" w:rsidRPr="00C84329" w:rsidRDefault="0082084C" w:rsidP="00540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использовать речь. </w:t>
            </w:r>
          </w:p>
          <w:p w:rsidR="0082084C" w:rsidRPr="00C84329" w:rsidRDefault="0082084C" w:rsidP="00540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рассуждать о содержании рисунков, сделанных детьми.</w:t>
            </w:r>
          </w:p>
          <w:p w:rsidR="00BC215B" w:rsidRPr="00C84329" w:rsidRDefault="0082084C" w:rsidP="00540C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задавать вопросы, слушать собеседника, вести устный диалог</w:t>
            </w:r>
            <w:r w:rsidR="00BC215B" w:rsidRPr="00C843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Доброжелательность и эмоционально-нравственная отзывчивость.</w:t>
            </w:r>
          </w:p>
        </w:tc>
      </w:tr>
      <w:tr w:rsidR="0082084C" w:rsidRPr="00C84329" w:rsidTr="0077112F">
        <w:trPr>
          <w:trHeight w:val="2551"/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8" w:type="dxa"/>
          </w:tcPr>
          <w:p w:rsidR="0082084C" w:rsidRPr="007E153C" w:rsidRDefault="00C5515D" w:rsidP="00AF2C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430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«Мастер Изображения учит видеть»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учебной задачи; экскурсия) 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Что помогает увидеть Мастер Изображения?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наблюдательность и аналитические возможности глаза; формировать поэтическое видение мира.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Форма предмета - Гербарий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видеть различия в строении деревьев, форме листьев, цвете; собирать материал для гербария.</w:t>
            </w:r>
          </w:p>
        </w:tc>
        <w:tc>
          <w:tcPr>
            <w:tcW w:w="2693" w:type="dxa"/>
          </w:tcPr>
          <w:p w:rsidR="0082084C" w:rsidRPr="00C84329" w:rsidRDefault="0082084C" w:rsidP="002C7A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действия в соответствии с поставленной задачей и условиями её реализации</w:t>
            </w:r>
          </w:p>
          <w:p w:rsidR="0082084C" w:rsidRPr="00C84329" w:rsidRDefault="0082084C" w:rsidP="002C7A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различные листья на основе выявления их геометрических форм.</w:t>
            </w:r>
          </w:p>
          <w:p w:rsidR="0082084C" w:rsidRPr="00C84329" w:rsidRDefault="0082084C" w:rsidP="002C7A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084C" w:rsidRPr="00C84329" w:rsidRDefault="0082084C" w:rsidP="002C7A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формулировать свои затруднения.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Ценностное отношение к природному миру.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8" w:type="dxa"/>
          </w:tcPr>
          <w:p w:rsidR="0082084C" w:rsidRPr="007E153C" w:rsidRDefault="00C5515D" w:rsidP="00AF2C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AF2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«Наблюдение за природой»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учебной задачи; экскурсия)</w:t>
            </w: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Каковы объекты окружающей действительности?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побуждать к наблюдению за объектами природы; проявлять любовь к природе в творчестве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Линия горизонта.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линию горизонта; выявлять цветовое соотношение неба, земли; наблюдать за объектами живой и неживой природы.</w:t>
            </w:r>
          </w:p>
        </w:tc>
        <w:tc>
          <w:tcPr>
            <w:tcW w:w="2693" w:type="dxa"/>
          </w:tcPr>
          <w:p w:rsidR="0082084C" w:rsidRPr="00C84329" w:rsidRDefault="0082084C" w:rsidP="00D61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практическую задачу в познавательную.</w:t>
            </w:r>
          </w:p>
          <w:p w:rsidR="0082084C" w:rsidRPr="00C84329" w:rsidRDefault="0082084C" w:rsidP="00D61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узнавать, называть и определять объекты и явления окружающей действительности.</w:t>
            </w:r>
          </w:p>
          <w:p w:rsidR="0082084C" w:rsidRPr="00C84329" w:rsidRDefault="0082084C" w:rsidP="00D61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проявлять активность для решения познавательных задач.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Целостный взгляд на мир в единстве и разнообразии природы.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8" w:type="dxa"/>
          </w:tcPr>
          <w:p w:rsidR="0082084C" w:rsidRPr="007E153C" w:rsidRDefault="00C5515D" w:rsidP="00AF2C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430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 гостях у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Золотой осени»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. В. Поленов «Осень в Абрамцеве» (решение учебной задачи; экскурсия)</w:t>
            </w: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Какова роль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наблюдений за временными изменениями в природе?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эмоциональное отношение к природе, эстетическое восприятие окружающего мира.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Пропорция.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основные пропорции, характерные формы деревьев, жилых построек; обобщать наблюдения.</w:t>
            </w:r>
          </w:p>
        </w:tc>
        <w:tc>
          <w:tcPr>
            <w:tcW w:w="269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использовать речь для регуляции своего действия.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подвести под понятие на основе распознавания объектов, выделять существенные признаки.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монологическое высказывание.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Готовность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следовать 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568" w:type="dxa"/>
          </w:tcPr>
          <w:p w:rsidR="0082084C" w:rsidRPr="007E153C" w:rsidRDefault="00C5515D" w:rsidP="00AF2C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430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AA5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«Изображать можно пятном»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(постановка и решение учебной задачи) </w:t>
            </w:r>
          </w:p>
          <w:p w:rsidR="0082084C" w:rsidRPr="00C84329" w:rsidRDefault="0082084C" w:rsidP="00AA55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Какова роль пятна в изображении?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учить владеть первичными навыками изображения на плоскости; способствовать развитию воображения и аналитических возможностей глаза.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Пятно, иллюстрация. Иллюстрации: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Е. Чарушина, 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В. Лебедева, 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Т. Мавриной,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М. Митурича и др.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превращать произвольно сделанное краской и кистью пятно в изображение зверюшки.</w:t>
            </w:r>
          </w:p>
        </w:tc>
        <w:tc>
          <w:tcPr>
            <w:tcW w:w="2693" w:type="dxa"/>
          </w:tcPr>
          <w:p w:rsidR="0082084C" w:rsidRPr="00C84329" w:rsidRDefault="0082084C" w:rsidP="00AA5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необходимые коррективы на основе оценки сделанных ошибок.</w:t>
            </w:r>
          </w:p>
          <w:p w:rsidR="0082084C" w:rsidRPr="00C84329" w:rsidRDefault="0082084C" w:rsidP="00AA5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информации; определять общую цель и пути ее достижения.</w:t>
            </w:r>
          </w:p>
          <w:p w:rsidR="0082084C" w:rsidRPr="00C84329" w:rsidRDefault="0082084C" w:rsidP="00AA5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проявлять активность для решения познавательных задач.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Ценностное отношение к природному миру.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8" w:type="dxa"/>
          </w:tcPr>
          <w:p w:rsidR="0082084C" w:rsidRPr="007E153C" w:rsidRDefault="00C5515D" w:rsidP="00AF2C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AF2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«Изображать можно в объеме»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учебной задачи)  </w:t>
            </w: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изображать в объеме?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учит видеть целостность формы; развивать воображение и аналитические возможности глаза.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Объем. Объемные изображения. Целостность формы.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превращать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комок пластилина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 птицу или зверушку способами вытягивания и вдавливания (работа с пластилином)</w:t>
            </w:r>
          </w:p>
        </w:tc>
        <w:tc>
          <w:tcPr>
            <w:tcW w:w="269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предложения учителей, товарищей по исправлению допущенных ошибок.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задач.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оказывать взаимопомощь в сотрудничестве.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Самооценка на основе критериев успешной деятельности.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8" w:type="dxa"/>
          </w:tcPr>
          <w:p w:rsidR="0082084C" w:rsidRPr="007E153C" w:rsidRDefault="00C5515D" w:rsidP="00AF2C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430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«Изображать можно линией»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учебной задачи).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изображать линией?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учить изображению на плоскости; познакомить с повествовательными возможностями линии (линия - рассказчица)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Линия. Линейная иллюстрация. Графика. Фотография.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делать линией рисунок на тему «Расскажи нам о себе»</w:t>
            </w:r>
          </w:p>
        </w:tc>
        <w:tc>
          <w:tcPr>
            <w:tcW w:w="269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план и последовательность действий.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сочинять и рассказывать с помощью линейных изображений сюжет из своей жизни.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задавать вопросы; обращаться за помощью к одноклассникам, учителю.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Понимание чувства других людей и сопереживание им.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8" w:type="dxa"/>
          </w:tcPr>
          <w:p w:rsidR="0082084C" w:rsidRPr="007E153C" w:rsidRDefault="00C5515D" w:rsidP="00AF2C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430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«Разноцветные краски»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учебной задачи)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Каковы разноцветные краски?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учить работать красками; овладевать навыками организации рабочего места.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Краски. Гуашь. Цвет.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рисовать то, что каждая краска напоминает; радоваться общению с красками.</w:t>
            </w:r>
          </w:p>
        </w:tc>
        <w:tc>
          <w:tcPr>
            <w:tcW w:w="269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предвосхищать результат.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и оценивать процесс и результат деятельности.</w:t>
            </w:r>
          </w:p>
          <w:p w:rsidR="00C5515D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8" w:type="dxa"/>
          </w:tcPr>
          <w:p w:rsidR="0082084C" w:rsidRPr="007E153C" w:rsidRDefault="00C5515D" w:rsidP="00AF2C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4306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«Художник и зрители»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(постановка и решение учебной задачи)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Как формировать навык восприятия? </w:t>
            </w:r>
          </w:p>
          <w:p w:rsidR="0082084C" w:rsidRPr="00C84329" w:rsidRDefault="0082084C" w:rsidP="00923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 восприятия и оценки собственной художественной деятельности, а так же деятельности одноклассников.</w:t>
            </w:r>
          </w:p>
        </w:tc>
        <w:tc>
          <w:tcPr>
            <w:tcW w:w="1701" w:type="dxa"/>
          </w:tcPr>
          <w:p w:rsidR="0082084C" w:rsidRPr="00C84329" w:rsidRDefault="0082084C" w:rsidP="00923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Произведение искусства. Картина. Скульптура. Цвет и краски в произведениях художников.</w:t>
            </w:r>
          </w:p>
        </w:tc>
        <w:tc>
          <w:tcPr>
            <w:tcW w:w="1843" w:type="dxa"/>
          </w:tcPr>
          <w:p w:rsidR="0082084C" w:rsidRPr="00C84329" w:rsidRDefault="0082084C" w:rsidP="00923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воспринимать произведения искусства; оценивать работы товарищей.</w:t>
            </w:r>
          </w:p>
        </w:tc>
        <w:tc>
          <w:tcPr>
            <w:tcW w:w="2693" w:type="dxa"/>
          </w:tcPr>
          <w:p w:rsidR="0082084C" w:rsidRPr="00C84329" w:rsidRDefault="0082084C" w:rsidP="00027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использовать речь.</w:t>
            </w:r>
          </w:p>
          <w:p w:rsidR="0082084C" w:rsidRPr="00C84329" w:rsidRDefault="0082084C" w:rsidP="00027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информации из различных источников.</w:t>
            </w:r>
          </w:p>
          <w:p w:rsidR="0082084C" w:rsidRPr="00C84329" w:rsidRDefault="0082084C" w:rsidP="001926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обсуждать и анализировать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мнению, истории и культуре разных народов.</w:t>
            </w:r>
          </w:p>
        </w:tc>
      </w:tr>
      <w:tr w:rsidR="00BC215B" w:rsidRPr="00C84329" w:rsidTr="00BC215B">
        <w:trPr>
          <w:jc w:val="center"/>
        </w:trPr>
        <w:tc>
          <w:tcPr>
            <w:tcW w:w="16236" w:type="dxa"/>
            <w:gridSpan w:val="10"/>
          </w:tcPr>
          <w:p w:rsidR="00BC215B" w:rsidRPr="00C84329" w:rsidRDefault="005A1274" w:rsidP="005A1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r w:rsidR="00BC215B"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«Ты украшаешь. Знакомство с Мастером Украшения» 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C16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8" w:type="dxa"/>
          </w:tcPr>
          <w:p w:rsidR="0082084C" w:rsidRPr="007E153C" w:rsidRDefault="00C5515D" w:rsidP="00AF2C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430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«Мир полон украшений»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(постановка и решение учебной задачи).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помогает нам Мастер Украшения?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творческую фантазию, наблюдательность; учить создавать роспись цветов – заготовок, вырезанных из цветной бумаги. 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Мастер Украшения. Фотографии цветов. Разнообразие форм, окраски, 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видеть украшение в окружающих предметах;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украшать – разрисовывать цветы – заготовки.</w:t>
            </w:r>
          </w:p>
        </w:tc>
        <w:tc>
          <w:tcPr>
            <w:tcW w:w="2693" w:type="dxa"/>
          </w:tcPr>
          <w:p w:rsidR="0082084C" w:rsidRPr="00C84329" w:rsidRDefault="0082084C" w:rsidP="00027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предложения учителя.</w:t>
            </w:r>
          </w:p>
          <w:p w:rsidR="0082084C" w:rsidRPr="00C84329" w:rsidRDefault="0082084C" w:rsidP="00027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и обобщенно фиксировать группы существенных признаков объектов.</w:t>
            </w:r>
          </w:p>
          <w:p w:rsidR="0082084C" w:rsidRPr="00C84329" w:rsidRDefault="0082084C" w:rsidP="00027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формулировать свои затруднения при решении учебной задачи.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Эстетические потребности.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1C07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8" w:type="dxa"/>
          </w:tcPr>
          <w:p w:rsidR="0082084C" w:rsidRPr="007E153C" w:rsidRDefault="00C5515D" w:rsidP="00AF2C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430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1C07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«Красоту надо уметь замечать»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</w:t>
            </w:r>
          </w:p>
          <w:p w:rsidR="0082084C" w:rsidRPr="00C84329" w:rsidRDefault="0082084C" w:rsidP="001C07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Каково многообразие узоров в природе?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наблюдательность; способствовать накоплению опыта эстетических впечатлений.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Художественные материалы: гуашь, тушь, акварель и т.д.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видеть красоту природы, многообразие узоров в природе; использовать новые художественные техники и материалы.</w:t>
            </w:r>
          </w:p>
        </w:tc>
        <w:tc>
          <w:tcPr>
            <w:tcW w:w="2693" w:type="dxa"/>
          </w:tcPr>
          <w:p w:rsidR="0082084C" w:rsidRPr="00C84329" w:rsidRDefault="0082084C" w:rsidP="00027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познавательную задачу в практическую.</w:t>
            </w:r>
          </w:p>
          <w:p w:rsidR="0082084C" w:rsidRPr="00C84329" w:rsidRDefault="0082084C" w:rsidP="00027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информации из различных источников.</w:t>
            </w:r>
          </w:p>
          <w:p w:rsidR="0082084C" w:rsidRPr="00C84329" w:rsidRDefault="0082084C" w:rsidP="00027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проявлять активность в коллективной деятельности.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Ориентированный взгляд на мир в разнообразии природы.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8" w:type="dxa"/>
          </w:tcPr>
          <w:p w:rsidR="0082084C" w:rsidRPr="007E153C" w:rsidRDefault="00C5515D" w:rsidP="00AF2C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430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«Узор на крыльях»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располагается узор на крыльях бабочки.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видение красоты окружающей природы; учить составлять фантазийный графический узор.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Симметричный узор. Коллекция.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рисовать бабочку крупно, на весь лист; делать симметричный узор на крылья, передавая узорчатую красоту.</w:t>
            </w:r>
          </w:p>
        </w:tc>
        <w:tc>
          <w:tcPr>
            <w:tcW w:w="2693" w:type="dxa"/>
          </w:tcPr>
          <w:p w:rsidR="0082084C" w:rsidRPr="00C84329" w:rsidRDefault="0082084C" w:rsidP="00027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установленные правила в решении задачи</w:t>
            </w:r>
          </w:p>
          <w:p w:rsidR="0082084C" w:rsidRPr="00C84329" w:rsidRDefault="0082084C" w:rsidP="00027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82084C" w:rsidRPr="00C84329" w:rsidRDefault="0082084C" w:rsidP="00027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обращаться за помощью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одноклассникам, учителю.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Ценностное отношение к природному миру.</w:t>
            </w:r>
          </w:p>
        </w:tc>
      </w:tr>
      <w:tr w:rsidR="0082084C" w:rsidRPr="00C84329" w:rsidTr="0077112F">
        <w:trPr>
          <w:trHeight w:val="1691"/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8" w:type="dxa"/>
          </w:tcPr>
          <w:p w:rsidR="0082084C" w:rsidRPr="007E153C" w:rsidRDefault="00C5515D" w:rsidP="00AF2C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430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«Красивые рыбы»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выполняется работа в технике монотипия.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познакомить с выразительными возможностями фактуры; развивать аналитические возможности глаза.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Фактура. Монотипия.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видеть красоту разнообразных поверхностей; украшать рыбок узорами чешуи в технике монотипия.</w:t>
            </w:r>
          </w:p>
        </w:tc>
        <w:tc>
          <w:tcPr>
            <w:tcW w:w="2693" w:type="dxa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соотносить правильность выполнения действия с требованиями конкретной задачи.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подводить под понятие на основе распознания объектов.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предлагать помощь и сотрудничество.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Эстетические чувства.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8" w:type="dxa"/>
          </w:tcPr>
          <w:p w:rsidR="0082084C" w:rsidRPr="007E153C" w:rsidRDefault="00C5515D" w:rsidP="00AF2C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430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«Украшение птиц»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(постановка учебной задачи, поиск ее решения).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делать объемную работу из бумаги различной фактуры.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декоративные чувства при рассматривании цвета и фактуры и при совместимости материалов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Материал разной фактуры. Коллаж.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рассматривать птиц, обращая внимание не только на цвет, но и на форму; изображать нарядную птицу в технике объемной аппликации, коллажа.</w:t>
            </w:r>
          </w:p>
        </w:tc>
        <w:tc>
          <w:tcPr>
            <w:tcW w:w="2693" w:type="dxa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необходимые дополнения  и изменения в действия.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создавать модели для решения задач.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деятельности, соблюдать правила общения.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Эмоционально – нравственная отзывчивость.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  <w:shd w:val="clear" w:color="auto" w:fill="FFFFFF" w:themeFill="background1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8" w:type="dxa"/>
            <w:shd w:val="clear" w:color="auto" w:fill="FFFFFF" w:themeFill="background1"/>
          </w:tcPr>
          <w:p w:rsidR="0082084C" w:rsidRPr="007E153C" w:rsidRDefault="00C5515D" w:rsidP="00AF2C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82084C" w:rsidRPr="00C84329" w:rsidRDefault="0082084C" w:rsidP="007140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«Узоры, которые создали люди»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(поиск и открытие нового способа действия).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Где мы встречаемся  с орнаментом? Что они украшают?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способствовать накоплению образных и эмоциональных впечатлений от орнаментов.</w:t>
            </w:r>
          </w:p>
        </w:tc>
        <w:tc>
          <w:tcPr>
            <w:tcW w:w="1701" w:type="dxa"/>
            <w:shd w:val="clear" w:color="auto" w:fill="FFFFFF" w:themeFill="background1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Орнамент. Природные изобразительные мотивы в орнаменте.</w:t>
            </w:r>
          </w:p>
        </w:tc>
        <w:tc>
          <w:tcPr>
            <w:tcW w:w="1843" w:type="dxa"/>
            <w:shd w:val="clear" w:color="auto" w:fill="FFFFFF" w:themeFill="background1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придумывать свой орнамент; образно, свободно писать красками и кистью эскиз на листе бумаги.</w:t>
            </w:r>
          </w:p>
        </w:tc>
        <w:tc>
          <w:tcPr>
            <w:tcW w:w="2693" w:type="dxa"/>
            <w:shd w:val="clear" w:color="auto" w:fill="FFFFFF" w:themeFill="background1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план, осуществлять последовательность действий.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задач.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формировать собственную позицию.</w:t>
            </w:r>
          </w:p>
        </w:tc>
        <w:tc>
          <w:tcPr>
            <w:tcW w:w="2078" w:type="dxa"/>
            <w:shd w:val="clear" w:color="auto" w:fill="FFFFFF" w:themeFill="background1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8" w:type="dxa"/>
          </w:tcPr>
          <w:p w:rsidR="0082084C" w:rsidRPr="007E153C" w:rsidRDefault="00C5515D" w:rsidP="00AF2C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430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«Как украшает себя человек»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(контроль и коррекция знаний).</w:t>
            </w: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Что могут рассказать украшения? Когда и зачем украшают себя люди?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зрительную память, творческую фантазию; учиться изображать сказочных героев, опираясь на изображения, характерные для них.</w:t>
            </w:r>
          </w:p>
        </w:tc>
        <w:tc>
          <w:tcPr>
            <w:tcW w:w="1701" w:type="dxa"/>
          </w:tcPr>
          <w:p w:rsidR="0082084C" w:rsidRPr="00C84329" w:rsidRDefault="0082084C" w:rsidP="00B37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Связь человека с украшениями. Иллюстрации с персонажами известных сказок.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узнавать и изображать сказочных персонажей по свойственным им украшениям.</w:t>
            </w:r>
          </w:p>
        </w:tc>
        <w:tc>
          <w:tcPr>
            <w:tcW w:w="2693" w:type="dxa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необходимые коррективы после завершения работы.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подводить под понятие на основе выделения существенных признаков.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партнера высказывания.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Эмоциональная отзывчивость.</w:t>
            </w:r>
          </w:p>
        </w:tc>
      </w:tr>
      <w:tr w:rsidR="00C5515D" w:rsidRPr="00C84329" w:rsidTr="005C3731">
        <w:trPr>
          <w:trHeight w:val="278"/>
          <w:jc w:val="center"/>
        </w:trPr>
        <w:tc>
          <w:tcPr>
            <w:tcW w:w="16236" w:type="dxa"/>
            <w:gridSpan w:val="10"/>
          </w:tcPr>
          <w:p w:rsidR="005C4AAE" w:rsidRPr="00C84329" w:rsidRDefault="005A1274" w:rsidP="005A12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r w:rsidR="00C5515D"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«Ты строишь. Знако</w:t>
            </w:r>
            <w:r w:rsidR="005C4AAE"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мство с Мастером постройки» 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8" w:type="dxa"/>
          </w:tcPr>
          <w:p w:rsidR="0082084C" w:rsidRPr="007E153C" w:rsidRDefault="00C5515D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3E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«Мастер Украшения помогает сделать праздник»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(рефлексия и оценивание способа действия).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Какова роль украшений в новогодние праздники?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познакомить с работой разными художественными материалами; развивать творческое воображение.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Художественные материалы. Новый год.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создавать праздничные украшения из цветной бумаги для новогодней елки.</w:t>
            </w:r>
          </w:p>
        </w:tc>
        <w:tc>
          <w:tcPr>
            <w:tcW w:w="2693" w:type="dxa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предвидеть возможности получения конкретного результата.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задач.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оказывать в сотрудничестве взаимопомощь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Эстетические чувства – доброжелательность.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8" w:type="dxa"/>
          </w:tcPr>
          <w:p w:rsidR="0082084C" w:rsidRPr="007E153C" w:rsidRDefault="00C5515D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3E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«Постройки в нашей жизни»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(постановка учебной задачи, поиск ее решения).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Какие постройки нас окружают?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представление о разных типах построек, основных частей дома. 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Мастер Постройки. Архитектура и дизайн.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придумывать и изображать сказочный дом для себя и своих друзей или сказочные дома героев детских книг.</w:t>
            </w:r>
          </w:p>
        </w:tc>
        <w:tc>
          <w:tcPr>
            <w:tcW w:w="2693" w:type="dxa"/>
          </w:tcPr>
          <w:p w:rsidR="0082084C" w:rsidRPr="00C84329" w:rsidRDefault="0082084C" w:rsidP="00C63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речь для регуляции своего действия.</w:t>
            </w:r>
          </w:p>
          <w:p w:rsidR="0082084C" w:rsidRPr="00C84329" w:rsidRDefault="0082084C" w:rsidP="00C63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сравнение, классификацию по заданным критериям.</w:t>
            </w:r>
          </w:p>
          <w:p w:rsidR="0082084C" w:rsidRPr="00C84329" w:rsidRDefault="0082084C" w:rsidP="00C63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слушать собеседника.</w:t>
            </w:r>
          </w:p>
          <w:p w:rsidR="008D00E6" w:rsidRPr="00C84329" w:rsidRDefault="008D00E6" w:rsidP="00C634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8" w:type="dxa"/>
          </w:tcPr>
          <w:p w:rsidR="0082084C" w:rsidRPr="007E153C" w:rsidRDefault="00C5515D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3E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«Домики, которые построила природа»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Какими бывают природные домики? 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мыслительные способности, наблюдательность; учить изображать сказочные домики в форме овощей, фруктов и т.п.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Постройки в природе: птичьи гнезда, раковины и др.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видеть домики в любом предмете; изображать сказочные домики в форме различных предметов.</w:t>
            </w:r>
          </w:p>
        </w:tc>
        <w:tc>
          <w:tcPr>
            <w:tcW w:w="2693" w:type="dxa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соответствие полученного результата поставленной цели. </w:t>
            </w:r>
          </w:p>
          <w:p w:rsidR="0082084C" w:rsidRPr="00C84329" w:rsidRDefault="0082084C" w:rsidP="007A68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сбор информации.</w:t>
            </w:r>
          </w:p>
          <w:p w:rsidR="0082084C" w:rsidRPr="00C84329" w:rsidRDefault="0082084C" w:rsidP="007A68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свои затруднения; обращаться за помощью к одноклассникам.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Готовность следовать нормам природоохранного поведения.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8" w:type="dxa"/>
          </w:tcPr>
          <w:p w:rsidR="0082084C" w:rsidRPr="007E153C" w:rsidRDefault="00C5515D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3E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«Дом снаружи и внутри»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 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Каково предназначение дома? 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проанализировать устройство дома снаружи и внутри; развивать творческое воображение; учит изображать фантазийные дома.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Понятия: «внутри» и «снаружи». Внешний вид дама.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изображать фантазийные дома (в виде букв алфавита, бытовых предметов и др.) их вид снаружи и внутри.</w:t>
            </w:r>
          </w:p>
        </w:tc>
        <w:tc>
          <w:tcPr>
            <w:tcW w:w="2693" w:type="dxa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предложения учителей, товарищей.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результат деятельности.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проявлять активность в решении познавательных задач.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Самооценка работы.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68" w:type="dxa"/>
          </w:tcPr>
          <w:p w:rsidR="0082084C" w:rsidRPr="007E153C" w:rsidRDefault="00C5515D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3E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«Строим город»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Какова роль архитекторов?</w:t>
            </w:r>
          </w:p>
          <w:p w:rsidR="0082084C" w:rsidRPr="00C84329" w:rsidRDefault="0082084C" w:rsidP="00900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фантазию и наблюдательность; учить рассматривать реальные здания разных форм.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Архитектура. Архитектор. Художник архитектор.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строить домик путем складывания бумажного цилиндра, его сгибания и добавления необходимых частей.</w:t>
            </w:r>
          </w:p>
        </w:tc>
        <w:tc>
          <w:tcPr>
            <w:tcW w:w="2693" w:type="dxa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стабилизировать эмоциональное состояние.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узнавать, называть объекты окружающей действительности.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осуществлять взаимный контроль.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68" w:type="dxa"/>
          </w:tcPr>
          <w:p w:rsidR="0082084C" w:rsidRPr="007E153C" w:rsidRDefault="00C5515D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3E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«Все имеет свое строение»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Каково значение конструкций? 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умение видеть конструкцию; развивать наблюдательность и аналитические возможности глаза.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Конструкция (построение)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предмета.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создавать из простых геометрических форм изображения животных в технике аппликации.</w:t>
            </w:r>
          </w:p>
        </w:tc>
        <w:tc>
          <w:tcPr>
            <w:tcW w:w="2693" w:type="dxa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последовательность действий.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знаково – символические средства для решения задачи.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обращаться за помощью к учителю, одноклассникам.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68" w:type="dxa"/>
          </w:tcPr>
          <w:p w:rsidR="0082084C" w:rsidRPr="007E153C" w:rsidRDefault="00C5515D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3E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«Постройка предметов»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(решение частных задач).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386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наши вещи становятся красивыми и удобными?</w:t>
            </w:r>
          </w:p>
          <w:p w:rsidR="0082084C" w:rsidRPr="00C84329" w:rsidRDefault="0082084C" w:rsidP="00386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конструктивное  изображение и навыки постройки из бумаги; познакомить с работой дизайнера.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Дизайнер. Предметы дизайна.</w:t>
            </w:r>
          </w:p>
        </w:tc>
        <w:tc>
          <w:tcPr>
            <w:tcW w:w="1843" w:type="dxa"/>
          </w:tcPr>
          <w:p w:rsidR="0082084C" w:rsidRPr="00C84329" w:rsidRDefault="0082084C" w:rsidP="003861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конструировать из бумаги упаковки и украшать их, производя правильный порядок учебных действий.</w:t>
            </w:r>
          </w:p>
        </w:tc>
        <w:tc>
          <w:tcPr>
            <w:tcW w:w="2693" w:type="dxa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концентрировать волю.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Эстетические потребности.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4A3D19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 xml:space="preserve">24 </w:t>
            </w:r>
          </w:p>
          <w:p w:rsidR="004A3D19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 xml:space="preserve"> 25</w:t>
            </w:r>
          </w:p>
        </w:tc>
        <w:tc>
          <w:tcPr>
            <w:tcW w:w="568" w:type="dxa"/>
          </w:tcPr>
          <w:p w:rsidR="0082084C" w:rsidRPr="007E153C" w:rsidRDefault="00C5515D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82084C" w:rsidRPr="00C84329" w:rsidRDefault="0082084C" w:rsidP="003E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«Город, в котором мы живем»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(экскурсия; контроль и оценка знаний).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Какова архитектура родного города?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интерес к наблюдению реальных построек, рассмотрению улиц с позиции творчества Мастера Постройки.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Памятники архитектуры. Образ города.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создавать работу по впечатлению после экскурсии; описывать архитектурные впечатления.</w:t>
            </w:r>
          </w:p>
        </w:tc>
        <w:tc>
          <w:tcPr>
            <w:tcW w:w="2693" w:type="dxa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действия в соответствии с поставленной задачей и условиями ее реализации;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использовать речь для регуляции своего действия.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формировать собственное мнение.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культуре, доброжелательность.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  <w:shd w:val="clear" w:color="auto" w:fill="FFFFFF" w:themeFill="background1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68" w:type="dxa"/>
            <w:shd w:val="clear" w:color="auto" w:fill="FFFFFF" w:themeFill="background1"/>
          </w:tcPr>
          <w:p w:rsidR="0082084C" w:rsidRPr="007E153C" w:rsidRDefault="00C5515D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82084C" w:rsidRPr="00C84329" w:rsidRDefault="0082084C" w:rsidP="003E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«Совместная работа трех Братьев Мастеров»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(постановка и решение учебной задачи).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Каким видят мир художники и зрители?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показать работу трех Братьев Мастеров; воспитывать интерес к произведениям искусства.</w:t>
            </w:r>
          </w:p>
        </w:tc>
        <w:tc>
          <w:tcPr>
            <w:tcW w:w="1701" w:type="dxa"/>
            <w:shd w:val="clear" w:color="auto" w:fill="FFFFFF" w:themeFill="background1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Изображение. Украшение. Постройка. </w:t>
            </w:r>
          </w:p>
        </w:tc>
        <w:tc>
          <w:tcPr>
            <w:tcW w:w="1843" w:type="dxa"/>
            <w:shd w:val="clear" w:color="auto" w:fill="FFFFFF" w:themeFill="background1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смотреть и обсуждать рисунки, скульптуры, выделяя в них работу каждого из Мастеров.</w:t>
            </w:r>
          </w:p>
        </w:tc>
        <w:tc>
          <w:tcPr>
            <w:tcW w:w="2693" w:type="dxa"/>
            <w:shd w:val="clear" w:color="auto" w:fill="FFFFFF" w:themeFill="background1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использовать речь.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три вида художественной деятельности.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строить монологичное высказывание.</w:t>
            </w:r>
          </w:p>
        </w:tc>
        <w:tc>
          <w:tcPr>
            <w:tcW w:w="2078" w:type="dxa"/>
            <w:shd w:val="clear" w:color="auto" w:fill="FFFFFF" w:themeFill="background1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  <w:tr w:rsidR="00F86436" w:rsidRPr="00C84329" w:rsidTr="00373BB4">
        <w:trPr>
          <w:jc w:val="center"/>
        </w:trPr>
        <w:tc>
          <w:tcPr>
            <w:tcW w:w="16236" w:type="dxa"/>
            <w:gridSpan w:val="10"/>
          </w:tcPr>
          <w:p w:rsidR="00F86436" w:rsidRPr="00C84329" w:rsidRDefault="00F86436" w:rsidP="00F864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четверть. «Изображение, Украшение и Постройка всегда помогают друг другу» 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4A3D19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 xml:space="preserve"> - 28</w:t>
            </w:r>
          </w:p>
        </w:tc>
        <w:tc>
          <w:tcPr>
            <w:tcW w:w="568" w:type="dxa"/>
          </w:tcPr>
          <w:p w:rsidR="0082084C" w:rsidRPr="007E153C" w:rsidRDefault="00C5515D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82084C" w:rsidRPr="00C84329" w:rsidRDefault="0082084C" w:rsidP="00F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«Сказочная страна. Создание панно»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Мастера помогают видеть мир сказки и воссоздать его?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воспитывать положительные эмоции от встречи с героями сказок; развивать фантазию.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Иллюстрация. Панно.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создавать изображение на заданную тему; самостоятельно подбирать материал для работы.</w:t>
            </w:r>
          </w:p>
        </w:tc>
        <w:tc>
          <w:tcPr>
            <w:tcW w:w="2693" w:type="dxa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предвосхищать результат.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задач.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предлагать помощь.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Готовность следовать нормам природоохранного поведения.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68" w:type="dxa"/>
          </w:tcPr>
          <w:p w:rsidR="0082084C" w:rsidRPr="007E153C" w:rsidRDefault="00C5515D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F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«Разноцветные жуки»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Насколько велик мир?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воспитывать эмоциональную отзывчивость; развивать наблюдательность при изучении природных форм.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1843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создавать коллективную работу; определять, что в работе было постройкой, украшением, изображением.</w:t>
            </w:r>
          </w:p>
        </w:tc>
        <w:tc>
          <w:tcPr>
            <w:tcW w:w="2693" w:type="dxa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последовательность промежуточных целей.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задач.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договариваться о распределении функций в совместной деятельности.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Самооценка работы.</w:t>
            </w:r>
          </w:p>
        </w:tc>
      </w:tr>
      <w:tr w:rsidR="0082084C" w:rsidRPr="00C84329" w:rsidTr="0077112F">
        <w:trPr>
          <w:trHeight w:val="764"/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8" w:type="dxa"/>
          </w:tcPr>
          <w:p w:rsidR="0082084C" w:rsidRPr="007E153C" w:rsidRDefault="00C5515D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F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«Весенний день»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</w:t>
            </w: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Каковы изменения в природе в разное время года?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воспитывать любовь к природе; формировать поэтическое видение мира.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Пейзаж. Настроение в рисунке.</w:t>
            </w:r>
          </w:p>
        </w:tc>
        <w:tc>
          <w:tcPr>
            <w:tcW w:w="1843" w:type="dxa"/>
          </w:tcPr>
          <w:p w:rsidR="0082084C" w:rsidRPr="00C84329" w:rsidRDefault="0082084C" w:rsidP="00E27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выявлять изменения в природе с приходом весны; изображать пейзаж на заданною тему.</w:t>
            </w:r>
          </w:p>
        </w:tc>
        <w:tc>
          <w:tcPr>
            <w:tcW w:w="2693" w:type="dxa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необходимые изменения  и дополнения.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явления окружающей действительности.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ставить вопросы по данной проблеме.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68" w:type="dxa"/>
          </w:tcPr>
          <w:p w:rsidR="0082084C" w:rsidRPr="007E153C" w:rsidRDefault="00C5515D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F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«Урок любования. Умение видеть»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задач; экскурсия).</w:t>
            </w: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Что помогает увидеть в природе Мастера Украшения, Изображения и Постройки?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наблюдательность, бережное отношение к природе.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Понятия: «живая природа», «неживая природа»</w:t>
            </w:r>
          </w:p>
        </w:tc>
        <w:tc>
          <w:tcPr>
            <w:tcW w:w="1843" w:type="dxa"/>
          </w:tcPr>
          <w:p w:rsidR="0082084C" w:rsidRPr="00C84329" w:rsidRDefault="0082084C" w:rsidP="00E273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наблюдать за живой природой с точки зрения трех Братьев Мастеров.</w:t>
            </w:r>
          </w:p>
        </w:tc>
        <w:tc>
          <w:tcPr>
            <w:tcW w:w="2693" w:type="dxa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практическую задачу в познавательную.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анализ информации.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  <w:tr w:rsidR="0082084C" w:rsidRPr="00C84329" w:rsidTr="0077112F">
        <w:trPr>
          <w:jc w:val="center"/>
        </w:trPr>
        <w:tc>
          <w:tcPr>
            <w:tcW w:w="549" w:type="dxa"/>
          </w:tcPr>
          <w:p w:rsidR="0082084C" w:rsidRPr="007E153C" w:rsidRDefault="0082084C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68" w:type="dxa"/>
          </w:tcPr>
          <w:p w:rsidR="0082084C" w:rsidRPr="007E153C" w:rsidRDefault="00C5515D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2084C" w:rsidRPr="00C84329" w:rsidRDefault="0082084C" w:rsidP="00F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«Времена года»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выглядят «красавицы» - осень, зима, весна, лето?</w:t>
            </w:r>
          </w:p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фантазию, творческое воображение.</w:t>
            </w:r>
          </w:p>
        </w:tc>
        <w:tc>
          <w:tcPr>
            <w:tcW w:w="1701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Панно. Объем.</w:t>
            </w:r>
          </w:p>
        </w:tc>
        <w:tc>
          <w:tcPr>
            <w:tcW w:w="1843" w:type="dxa"/>
          </w:tcPr>
          <w:p w:rsidR="0082084C" w:rsidRPr="00C84329" w:rsidRDefault="0082084C" w:rsidP="00281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выделять этапы работы; определять художественные задачи и художественные средства.</w:t>
            </w:r>
          </w:p>
        </w:tc>
        <w:tc>
          <w:tcPr>
            <w:tcW w:w="2693" w:type="dxa"/>
          </w:tcPr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действие в соответствии с поставленной задачей.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процесс деятельности.</w:t>
            </w:r>
          </w:p>
          <w:p w:rsidR="0082084C" w:rsidRPr="00C84329" w:rsidRDefault="0082084C" w:rsidP="00F13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аргументировать свою позицию.</w:t>
            </w:r>
          </w:p>
        </w:tc>
        <w:tc>
          <w:tcPr>
            <w:tcW w:w="2078" w:type="dxa"/>
          </w:tcPr>
          <w:p w:rsidR="0082084C" w:rsidRPr="00C84329" w:rsidRDefault="0082084C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Эстетические потребности.</w:t>
            </w:r>
          </w:p>
        </w:tc>
      </w:tr>
      <w:tr w:rsidR="005A1274" w:rsidRPr="00C84329" w:rsidTr="0077112F">
        <w:trPr>
          <w:jc w:val="center"/>
        </w:trPr>
        <w:tc>
          <w:tcPr>
            <w:tcW w:w="549" w:type="dxa"/>
          </w:tcPr>
          <w:p w:rsidR="005A1274" w:rsidRPr="007E153C" w:rsidRDefault="005A1274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68" w:type="dxa"/>
          </w:tcPr>
          <w:p w:rsidR="005A1274" w:rsidRPr="007E153C" w:rsidRDefault="005A1274" w:rsidP="000D46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15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5A1274" w:rsidRPr="00C84329" w:rsidRDefault="005A1274" w:rsidP="00F864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A1274" w:rsidRPr="00C84329" w:rsidRDefault="005A1274" w:rsidP="000D4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A1274" w:rsidRPr="00C84329" w:rsidRDefault="005A1274" w:rsidP="004A3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«Здравствуй, лето!»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(рефлексия и оценивание способа действия в форме игровых заданий).</w:t>
            </w:r>
          </w:p>
          <w:p w:rsidR="005A1274" w:rsidRPr="00C84329" w:rsidRDefault="005A1274" w:rsidP="004A3D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A1274" w:rsidRPr="00C84329" w:rsidRDefault="005A1274" w:rsidP="004A3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строить композицию?</w:t>
            </w:r>
          </w:p>
          <w:p w:rsidR="005A1274" w:rsidRPr="00C84329" w:rsidRDefault="005A1274" w:rsidP="004A3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зрительные навыки; воспитывать положительные эмоции от встречи с прекрасным; учить характеризовать свои впечатления от рассматривания произведений искусства.</w:t>
            </w:r>
          </w:p>
        </w:tc>
        <w:tc>
          <w:tcPr>
            <w:tcW w:w="1701" w:type="dxa"/>
          </w:tcPr>
          <w:p w:rsidR="005A1274" w:rsidRPr="00C84329" w:rsidRDefault="005A1274" w:rsidP="004A3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Композиция. Образ лета.</w:t>
            </w:r>
          </w:p>
        </w:tc>
        <w:tc>
          <w:tcPr>
            <w:tcW w:w="1843" w:type="dxa"/>
          </w:tcPr>
          <w:p w:rsidR="005A1274" w:rsidRPr="00C84329" w:rsidRDefault="005A1274" w:rsidP="004A3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рассматривать произведения известных художников: картины и скульптуры; создавать композицию по впечатлениям от летней природы.</w:t>
            </w:r>
          </w:p>
        </w:tc>
        <w:tc>
          <w:tcPr>
            <w:tcW w:w="2693" w:type="dxa"/>
          </w:tcPr>
          <w:p w:rsidR="005A1274" w:rsidRPr="00C84329" w:rsidRDefault="005A1274" w:rsidP="004A3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соотносить правильность выбора и результата действия с требованиями конкретных задач.</w:t>
            </w:r>
          </w:p>
          <w:p w:rsidR="005A1274" w:rsidRPr="00C84329" w:rsidRDefault="005A1274" w:rsidP="004A3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5A1274" w:rsidRPr="00C84329" w:rsidRDefault="005A1274" w:rsidP="004A3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проявлять активность во взаимодействии.</w:t>
            </w:r>
          </w:p>
        </w:tc>
        <w:tc>
          <w:tcPr>
            <w:tcW w:w="2078" w:type="dxa"/>
          </w:tcPr>
          <w:p w:rsidR="005A1274" w:rsidRPr="00C84329" w:rsidRDefault="005A1274" w:rsidP="004A3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</w:tbl>
    <w:p w:rsidR="000D465A" w:rsidRPr="00C84329" w:rsidRDefault="000D465A" w:rsidP="000D46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C6E86" w:rsidRPr="00C84329" w:rsidRDefault="00DC6E86" w:rsidP="000D46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C6E86" w:rsidRPr="00C84329" w:rsidRDefault="00DC6E86" w:rsidP="000D46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C6E86" w:rsidRPr="00C84329" w:rsidRDefault="00DC6E86" w:rsidP="000D46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C6E86" w:rsidRPr="00C84329" w:rsidRDefault="00DC6E86" w:rsidP="000D465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C6E86" w:rsidRPr="00C84329" w:rsidRDefault="00DC6E86" w:rsidP="00DC6E86">
      <w:pPr>
        <w:tabs>
          <w:tab w:val="left" w:pos="284"/>
        </w:tabs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  <w:sectPr w:rsidR="00DC6E86" w:rsidRPr="00C84329" w:rsidSect="00BC215B">
          <w:pgSz w:w="16838" w:h="11906" w:orient="landscape"/>
          <w:pgMar w:top="284" w:right="1134" w:bottom="567" w:left="1134" w:header="708" w:footer="708" w:gutter="0"/>
          <w:cols w:space="708"/>
          <w:docGrid w:linePitch="360"/>
        </w:sectPr>
      </w:pPr>
    </w:p>
    <w:p w:rsidR="00DC6E86" w:rsidRPr="00C84329" w:rsidRDefault="00DC6E86" w:rsidP="00DC6E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329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420A1E" w:rsidRDefault="00420A1E" w:rsidP="00420A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329">
        <w:rPr>
          <w:rFonts w:ascii="Times New Roman" w:hAnsi="Times New Roman" w:cs="Times New Roman"/>
          <w:b/>
          <w:sz w:val="24"/>
          <w:szCs w:val="24"/>
        </w:rPr>
        <w:t>2 класс «Искусство и ты»</w:t>
      </w:r>
    </w:p>
    <w:p w:rsidR="00D83D46" w:rsidRPr="00C84329" w:rsidRDefault="00D83D46" w:rsidP="00420A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242"/>
        <w:tblW w:w="16133" w:type="dxa"/>
        <w:tblLayout w:type="fixed"/>
        <w:tblLook w:val="04A0" w:firstRow="1" w:lastRow="0" w:firstColumn="1" w:lastColumn="0" w:noHBand="0" w:noVBand="1"/>
      </w:tblPr>
      <w:tblGrid>
        <w:gridCol w:w="414"/>
        <w:gridCol w:w="445"/>
        <w:gridCol w:w="457"/>
        <w:gridCol w:w="457"/>
        <w:gridCol w:w="457"/>
        <w:gridCol w:w="447"/>
        <w:gridCol w:w="10"/>
        <w:gridCol w:w="461"/>
        <w:gridCol w:w="459"/>
        <w:gridCol w:w="1927"/>
        <w:gridCol w:w="2280"/>
        <w:gridCol w:w="1754"/>
        <w:gridCol w:w="1827"/>
        <w:gridCol w:w="2703"/>
        <w:gridCol w:w="16"/>
        <w:gridCol w:w="2010"/>
        <w:gridCol w:w="9"/>
      </w:tblGrid>
      <w:tr w:rsidR="009435E1" w:rsidRPr="00C84329" w:rsidTr="003C20EF">
        <w:trPr>
          <w:gridAfter w:val="1"/>
          <w:wAfter w:w="9" w:type="dxa"/>
          <w:trHeight w:val="471"/>
        </w:trPr>
        <w:tc>
          <w:tcPr>
            <w:tcW w:w="414" w:type="dxa"/>
            <w:vMerge w:val="restart"/>
          </w:tcPr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445" w:type="dxa"/>
            <w:vMerge w:val="restart"/>
            <w:textDirection w:val="btLr"/>
          </w:tcPr>
          <w:p w:rsidR="00C84329" w:rsidRPr="00C84329" w:rsidRDefault="00C84329" w:rsidP="007E153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Кол – во часов</w:t>
            </w:r>
          </w:p>
        </w:tc>
        <w:tc>
          <w:tcPr>
            <w:tcW w:w="2742" w:type="dxa"/>
            <w:gridSpan w:val="7"/>
            <w:vMerge w:val="restart"/>
          </w:tcPr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</w:tcPr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</w:t>
            </w:r>
          </w:p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и тип урока</w:t>
            </w:r>
          </w:p>
        </w:tc>
        <w:tc>
          <w:tcPr>
            <w:tcW w:w="2281" w:type="dxa"/>
            <w:vMerge w:val="restart"/>
          </w:tcPr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Решаемые проблемы</w:t>
            </w:r>
          </w:p>
        </w:tc>
        <w:tc>
          <w:tcPr>
            <w:tcW w:w="1755" w:type="dxa"/>
            <w:vMerge w:val="restart"/>
          </w:tcPr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Понятия</w:t>
            </w:r>
          </w:p>
        </w:tc>
        <w:tc>
          <w:tcPr>
            <w:tcW w:w="6559" w:type="dxa"/>
            <w:gridSpan w:val="4"/>
          </w:tcPr>
          <w:p w:rsidR="00C84329" w:rsidRPr="00C84329" w:rsidRDefault="00C84329" w:rsidP="007E153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9435E1" w:rsidRPr="00C84329" w:rsidTr="003C20EF">
        <w:trPr>
          <w:gridAfter w:val="1"/>
          <w:wAfter w:w="9" w:type="dxa"/>
          <w:trHeight w:val="276"/>
        </w:trPr>
        <w:tc>
          <w:tcPr>
            <w:tcW w:w="414" w:type="dxa"/>
            <w:vMerge/>
          </w:tcPr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5" w:type="dxa"/>
            <w:vMerge/>
          </w:tcPr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2" w:type="dxa"/>
            <w:gridSpan w:val="7"/>
            <w:vMerge/>
          </w:tcPr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8" w:type="dxa"/>
            <w:vMerge/>
          </w:tcPr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81" w:type="dxa"/>
            <w:vMerge/>
          </w:tcPr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8" w:type="dxa"/>
            <w:vMerge w:val="restart"/>
          </w:tcPr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2704" w:type="dxa"/>
            <w:vMerge w:val="restart"/>
          </w:tcPr>
          <w:p w:rsidR="00C84329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Метапредметные УУД </w:t>
            </w:r>
          </w:p>
        </w:tc>
        <w:tc>
          <w:tcPr>
            <w:tcW w:w="2027" w:type="dxa"/>
            <w:gridSpan w:val="2"/>
            <w:vMerge w:val="restart"/>
          </w:tcPr>
          <w:p w:rsidR="00C84329" w:rsidRPr="00C84329" w:rsidRDefault="00C84329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 результаты</w:t>
            </w:r>
          </w:p>
        </w:tc>
      </w:tr>
      <w:tr w:rsidR="009435E1" w:rsidRPr="00C84329" w:rsidTr="003C20EF">
        <w:trPr>
          <w:gridAfter w:val="1"/>
          <w:wAfter w:w="9" w:type="dxa"/>
          <w:trHeight w:val="214"/>
        </w:trPr>
        <w:tc>
          <w:tcPr>
            <w:tcW w:w="414" w:type="dxa"/>
            <w:vMerge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5" w:type="dxa"/>
            <w:vMerge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2а</w:t>
            </w:r>
          </w:p>
        </w:tc>
        <w:tc>
          <w:tcPr>
            <w:tcW w:w="904" w:type="dxa"/>
            <w:gridSpan w:val="2"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2б</w:t>
            </w:r>
          </w:p>
        </w:tc>
        <w:tc>
          <w:tcPr>
            <w:tcW w:w="925" w:type="dxa"/>
            <w:gridSpan w:val="3"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2в</w:t>
            </w:r>
          </w:p>
        </w:tc>
        <w:tc>
          <w:tcPr>
            <w:tcW w:w="1928" w:type="dxa"/>
            <w:vMerge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81" w:type="dxa"/>
            <w:vMerge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8" w:type="dxa"/>
            <w:vMerge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4" w:type="dxa"/>
            <w:vMerge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27" w:type="dxa"/>
            <w:gridSpan w:val="2"/>
            <w:vMerge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35E1" w:rsidRPr="00C84329" w:rsidTr="003C20EF">
        <w:trPr>
          <w:gridAfter w:val="1"/>
          <w:wAfter w:w="9" w:type="dxa"/>
          <w:cantSplit/>
          <w:trHeight w:val="1238"/>
        </w:trPr>
        <w:tc>
          <w:tcPr>
            <w:tcW w:w="414" w:type="dxa"/>
            <w:vMerge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5" w:type="dxa"/>
            <w:vMerge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6" w:type="dxa"/>
            <w:textDirection w:val="btLr"/>
          </w:tcPr>
          <w:p w:rsidR="007E153C" w:rsidRPr="007E153C" w:rsidRDefault="007E153C" w:rsidP="007E153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457" w:type="dxa"/>
            <w:textDirection w:val="btLr"/>
          </w:tcPr>
          <w:p w:rsidR="007E153C" w:rsidRPr="007E153C" w:rsidRDefault="007E153C" w:rsidP="007E153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C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457" w:type="dxa"/>
            <w:textDirection w:val="btLr"/>
          </w:tcPr>
          <w:p w:rsidR="007E153C" w:rsidRPr="007E153C" w:rsidRDefault="007E153C" w:rsidP="007E153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447" w:type="dxa"/>
            <w:textDirection w:val="btLr"/>
          </w:tcPr>
          <w:p w:rsidR="007E153C" w:rsidRPr="007E153C" w:rsidRDefault="007E153C" w:rsidP="007E153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C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471" w:type="dxa"/>
            <w:gridSpan w:val="2"/>
            <w:textDirection w:val="btLr"/>
          </w:tcPr>
          <w:p w:rsidR="007E153C" w:rsidRPr="007E153C" w:rsidRDefault="007E153C" w:rsidP="007E153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454" w:type="dxa"/>
            <w:textDirection w:val="btLr"/>
          </w:tcPr>
          <w:p w:rsidR="007E153C" w:rsidRPr="007E153C" w:rsidRDefault="007E153C" w:rsidP="007E153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C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928" w:type="dxa"/>
            <w:vMerge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81" w:type="dxa"/>
            <w:vMerge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8" w:type="dxa"/>
            <w:vMerge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4" w:type="dxa"/>
            <w:vMerge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27" w:type="dxa"/>
            <w:gridSpan w:val="2"/>
            <w:vMerge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17700" w:rsidRPr="00C84329" w:rsidTr="009435E1">
        <w:trPr>
          <w:gridAfter w:val="1"/>
          <w:wAfter w:w="9" w:type="dxa"/>
          <w:trHeight w:val="317"/>
        </w:trPr>
        <w:tc>
          <w:tcPr>
            <w:tcW w:w="16124" w:type="dxa"/>
            <w:gridSpan w:val="16"/>
          </w:tcPr>
          <w:p w:rsidR="00196A2F" w:rsidRPr="00C84329" w:rsidRDefault="00196A2F" w:rsidP="007E15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  <w:r w:rsidR="003C2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1.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«Чем и как работают художники» </w:t>
            </w:r>
          </w:p>
        </w:tc>
      </w:tr>
      <w:tr w:rsidR="009435E1" w:rsidRPr="00C84329" w:rsidTr="003C20EF">
        <w:trPr>
          <w:gridAfter w:val="1"/>
          <w:wAfter w:w="9" w:type="dxa"/>
          <w:trHeight w:val="1803"/>
        </w:trPr>
        <w:tc>
          <w:tcPr>
            <w:tcW w:w="414" w:type="dxa"/>
          </w:tcPr>
          <w:p w:rsidR="007E153C" w:rsidRPr="009435E1" w:rsidRDefault="007E153C" w:rsidP="007E15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5" w:type="dxa"/>
          </w:tcPr>
          <w:p w:rsidR="007E153C" w:rsidRPr="009435E1" w:rsidRDefault="007E153C" w:rsidP="007E15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7E153C" w:rsidRPr="003C20EF" w:rsidRDefault="007E153C" w:rsidP="007E153C">
            <w:pPr>
              <w:shd w:val="clear" w:color="auto" w:fill="FFFFFF" w:themeFill="background1"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0E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 w:themeFill="background1"/>
              </w:rPr>
              <w:t>«Три основных цвета, строящие многоцветие мира»</w:t>
            </w:r>
            <w:r w:rsidRPr="003C2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C20EF">
              <w:rPr>
                <w:rFonts w:ascii="Times New Roman" w:hAnsi="Times New Roman" w:cs="Times New Roman"/>
                <w:sz w:val="20"/>
                <w:szCs w:val="20"/>
              </w:rPr>
              <w:t>Поляна цветов. (постановка и решение учебной задачи)</w:t>
            </w:r>
          </w:p>
        </w:tc>
        <w:tc>
          <w:tcPr>
            <w:tcW w:w="2281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Что такое живопись? Первичные основы цветоведения. Знакомство с основными и составными цветами, с цветовым кругом</w:t>
            </w:r>
          </w:p>
        </w:tc>
        <w:tc>
          <w:tcPr>
            <w:tcW w:w="1755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Основные цвета.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Колорит.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навыкам работы с красками гуашь и акварель</w:t>
            </w:r>
          </w:p>
        </w:tc>
        <w:tc>
          <w:tcPr>
            <w:tcW w:w="2704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использовать речь. 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рассуждать о содержании рисунков, сделанных детьми.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задавать вопросы, слушать собеседника, вести устный диалог.</w:t>
            </w:r>
          </w:p>
        </w:tc>
        <w:tc>
          <w:tcPr>
            <w:tcW w:w="2027" w:type="dxa"/>
            <w:gridSpan w:val="2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Доброжелательность и эмоционально-нравственная отзывчивость.</w:t>
            </w:r>
          </w:p>
        </w:tc>
      </w:tr>
      <w:tr w:rsidR="009435E1" w:rsidRPr="00C84329" w:rsidTr="003C20EF">
        <w:trPr>
          <w:gridAfter w:val="1"/>
          <w:wAfter w:w="9" w:type="dxa"/>
          <w:trHeight w:val="2513"/>
        </w:trPr>
        <w:tc>
          <w:tcPr>
            <w:tcW w:w="414" w:type="dxa"/>
          </w:tcPr>
          <w:p w:rsidR="007E153C" w:rsidRPr="009435E1" w:rsidRDefault="007E153C" w:rsidP="007E15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5" w:type="dxa"/>
          </w:tcPr>
          <w:p w:rsidR="007E153C" w:rsidRPr="009435E1" w:rsidRDefault="007E153C" w:rsidP="007E15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7E153C" w:rsidRPr="003C20EF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0EF">
              <w:rPr>
                <w:rFonts w:ascii="Times New Roman" w:hAnsi="Times New Roman" w:cs="Times New Roman"/>
                <w:b/>
                <w:sz w:val="20"/>
                <w:szCs w:val="20"/>
              </w:rPr>
              <w:t>«Семь красок –богатство цвета и тона»</w:t>
            </w:r>
            <w:r w:rsidRPr="003C20EF">
              <w:rPr>
                <w:rFonts w:ascii="Times New Roman" w:hAnsi="Times New Roman" w:cs="Times New Roman"/>
                <w:sz w:val="20"/>
                <w:szCs w:val="20"/>
              </w:rPr>
              <w:t xml:space="preserve"> (Радуга. Решение учебной задачи: )</w:t>
            </w:r>
          </w:p>
        </w:tc>
        <w:tc>
          <w:tcPr>
            <w:tcW w:w="2281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Знакомство с выразительные возможностями цветовой палитры; развивать изобразительные навыки; умения видеть красоту и разнообразие красочных смесей.</w:t>
            </w:r>
          </w:p>
        </w:tc>
        <w:tc>
          <w:tcPr>
            <w:tcW w:w="1755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Колорит. Локальный цвет</w:t>
            </w:r>
          </w:p>
        </w:tc>
        <w:tc>
          <w:tcPr>
            <w:tcW w:w="1828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 и различать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темные и светлые оттенки цвета и тона;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смешивать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цветные краски с белой и черной для получения нужного колорита; 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создавать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пейзажи, различные по настроению.</w:t>
            </w:r>
          </w:p>
        </w:tc>
        <w:tc>
          <w:tcPr>
            <w:tcW w:w="2704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действия в соответствии с поставленной задачей и условиями её реализации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различные листья на основе выявления их геометрических форм.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формулировать свои затруднения.</w:t>
            </w:r>
          </w:p>
        </w:tc>
        <w:tc>
          <w:tcPr>
            <w:tcW w:w="2027" w:type="dxa"/>
            <w:gridSpan w:val="2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Ценностное отношение к природному миру.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7E153C" w:rsidRPr="009435E1" w:rsidRDefault="007E153C" w:rsidP="007E15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5" w:type="dxa"/>
          </w:tcPr>
          <w:p w:rsidR="007E153C" w:rsidRPr="009435E1" w:rsidRDefault="007E153C" w:rsidP="007E15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7E153C" w:rsidRPr="00C84329" w:rsidRDefault="007E153C" w:rsidP="007E153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 Выразительные возможности графических материалов.»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(Пастель, цветные мелки решение учебной задачи)</w:t>
            </w:r>
          </w:p>
        </w:tc>
        <w:tc>
          <w:tcPr>
            <w:tcW w:w="2281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Что такое графика? 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Образный язык графики. Разнообразие графических материалов. Красота и выразительность линии. Ее выразительные возможности. Толстые и тонкие, подвижные и тягучие линии. Работа с дополнительной литературой</w:t>
            </w:r>
          </w:p>
        </w:tc>
        <w:tc>
          <w:tcPr>
            <w:tcW w:w="1755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Графика, 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пастель, восковые мелки</w:t>
            </w:r>
          </w:p>
        </w:tc>
        <w:tc>
          <w:tcPr>
            <w:tcW w:w="1828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работать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 новыми художественными материалами , знакомство с вариантами построения композиций;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практическую задачу в познавательную.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узнавать, называть и определять объекты и явления окружающей действительности.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проявлять активность для решения познавательных задач.</w:t>
            </w:r>
          </w:p>
        </w:tc>
        <w:tc>
          <w:tcPr>
            <w:tcW w:w="2027" w:type="dxa"/>
            <w:gridSpan w:val="2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Целостный взгляд на мир в единстве и разнообразии природы.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7E153C" w:rsidRPr="009435E1" w:rsidRDefault="007E153C" w:rsidP="007E15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45" w:type="dxa"/>
          </w:tcPr>
          <w:p w:rsidR="007E153C" w:rsidRPr="009435E1" w:rsidRDefault="007E153C" w:rsidP="007E15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7E153C" w:rsidRPr="00C84329" w:rsidRDefault="007E153C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«Выразительные возможности техники аппликации»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 (решение учебной задачи)</w:t>
            </w:r>
          </w:p>
        </w:tc>
        <w:tc>
          <w:tcPr>
            <w:tcW w:w="2281" w:type="dxa"/>
          </w:tcPr>
          <w:p w:rsidR="007E153C" w:rsidRPr="00C84329" w:rsidRDefault="007E153C" w:rsidP="007E153C">
            <w:pPr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Подготовка творческих сообщений Что такое скульптура? Образный язык скульптуры.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Знакомство с материалами, которыми работает скульптор. Выразительные возможности глины, дерева, камня и других материалов.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Изображение животных. Передача характерных особенностей животных</w:t>
            </w:r>
          </w:p>
        </w:tc>
        <w:tc>
          <w:tcPr>
            <w:tcW w:w="1755" w:type="dxa"/>
          </w:tcPr>
          <w:p w:rsidR="007E153C" w:rsidRPr="00C84329" w:rsidRDefault="007E153C" w:rsidP="007E15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Аппликация, ритм, </w:t>
            </w:r>
          </w:p>
          <w:p w:rsidR="007E153C" w:rsidRPr="00C84329" w:rsidRDefault="007E153C" w:rsidP="007E15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пятно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Овладевать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техникой и способами аппликации;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понимать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 использовать особенности изображения на плоскости с помощью пятна; создавать изделие по заданию.</w:t>
            </w:r>
          </w:p>
        </w:tc>
        <w:tc>
          <w:tcPr>
            <w:tcW w:w="2704" w:type="dxa"/>
          </w:tcPr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речь для регуляции своего действия.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подвести под понятие на основе распознавания объектов, выделять существенные признаки.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монологическое высказывание.</w:t>
            </w:r>
          </w:p>
        </w:tc>
        <w:tc>
          <w:tcPr>
            <w:tcW w:w="2027" w:type="dxa"/>
            <w:gridSpan w:val="2"/>
          </w:tcPr>
          <w:p w:rsidR="007E153C" w:rsidRPr="00C84329" w:rsidRDefault="007E153C" w:rsidP="007E15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3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сформированность</w:t>
            </w:r>
            <w:r w:rsidRPr="00C84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эстетических чувств, художественно-творческого мышления, наблюдательности и фантазии;</w:t>
            </w:r>
          </w:p>
          <w:p w:rsidR="007E153C" w:rsidRPr="00C84329" w:rsidRDefault="007E153C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5E1" w:rsidRPr="00C84329" w:rsidTr="003C20EF">
        <w:trPr>
          <w:gridAfter w:val="1"/>
          <w:wAfter w:w="9" w:type="dxa"/>
          <w:trHeight w:val="2657"/>
        </w:trPr>
        <w:tc>
          <w:tcPr>
            <w:tcW w:w="414" w:type="dxa"/>
          </w:tcPr>
          <w:p w:rsidR="00683967" w:rsidRPr="009435E1" w:rsidRDefault="00683967" w:rsidP="007E15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5" w:type="dxa"/>
          </w:tcPr>
          <w:p w:rsidR="00683967" w:rsidRPr="009435E1" w:rsidRDefault="00683967" w:rsidP="007E15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«Выразительные возможности графических материалов»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(решение учебной задачи)</w:t>
            </w:r>
          </w:p>
        </w:tc>
        <w:tc>
          <w:tcPr>
            <w:tcW w:w="2281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Творческое сообщение Что такое макет? Материалы для макетов. Работа с бумагой (склеивание, скручивание, надрезание, сгибание). Склеивание простых объемных форм (конус, цилиндр, лесенка, гармошка</w:t>
            </w:r>
          </w:p>
        </w:tc>
        <w:tc>
          <w:tcPr>
            <w:tcW w:w="1755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Понимать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выразительные возможности линии, точки, пятен для создания худ-го образа;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приемы работы граф-ми материалами (тушь, палочка);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создавать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изображение по заданию.</w:t>
            </w:r>
          </w:p>
        </w:tc>
        <w:tc>
          <w:tcPr>
            <w:tcW w:w="2704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необходимые коррективы на основе оценки сделанных ошибок.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информации; определять общую цель и пути ее достижения.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проявлять активность для решения познавательных задач.</w:t>
            </w:r>
          </w:p>
        </w:tc>
        <w:tc>
          <w:tcPr>
            <w:tcW w:w="2027" w:type="dxa"/>
            <w:gridSpan w:val="2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Ценностное отношение к природному миру.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  <w:vMerge w:val="restart"/>
          </w:tcPr>
          <w:p w:rsidR="00683967" w:rsidRPr="009435E1" w:rsidRDefault="00683967" w:rsidP="007E15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683967" w:rsidRPr="009435E1" w:rsidRDefault="00683967" w:rsidP="007E15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83967" w:rsidRPr="009435E1" w:rsidRDefault="00683967" w:rsidP="007E15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45" w:type="dxa"/>
            <w:vMerge w:val="restart"/>
          </w:tcPr>
          <w:p w:rsidR="00683967" w:rsidRPr="009435E1" w:rsidRDefault="00683967" w:rsidP="007E15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6" w:type="dxa"/>
            <w:vMerge w:val="restart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vMerge w:val="restart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gridSpan w:val="2"/>
            <w:vMerge w:val="restart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vMerge w:val="restart"/>
          </w:tcPr>
          <w:p w:rsidR="00683967" w:rsidRPr="00C84329" w:rsidRDefault="00683967" w:rsidP="007E153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«Выразительные возможности бумаги. Конструирование»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2281" w:type="dxa"/>
            <w:vMerge w:val="restart"/>
          </w:tcPr>
          <w:p w:rsidR="00683967" w:rsidRPr="00C84329" w:rsidRDefault="00683967" w:rsidP="007E15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работы в технике бумажной пластики Приемы  конструирования из бумаги;  создание макетов; </w:t>
            </w:r>
          </w:p>
          <w:p w:rsidR="00683967" w:rsidRPr="00C84329" w:rsidRDefault="00683967" w:rsidP="007E15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Плоскостное и объёмное</w:t>
            </w:r>
          </w:p>
          <w:p w:rsidR="00683967" w:rsidRPr="00C84329" w:rsidRDefault="00683967" w:rsidP="007E15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изображение (различия).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Бумажная пластика.</w:t>
            </w:r>
          </w:p>
        </w:tc>
        <w:tc>
          <w:tcPr>
            <w:tcW w:w="1828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Сравнивать,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сопоставлять выразительные возможности различных материалов, применяемых в скульптуре;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целым куском пластилина,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овладевать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приемами работы с пластилином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создавать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объемное изображение.</w:t>
            </w:r>
          </w:p>
        </w:tc>
        <w:tc>
          <w:tcPr>
            <w:tcW w:w="2704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предложения учителей, товарищей по исправлению допущенных ошибок.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задач.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оказывать взаимопомощь в сотрудничестве</w:t>
            </w:r>
          </w:p>
        </w:tc>
        <w:tc>
          <w:tcPr>
            <w:tcW w:w="2027" w:type="dxa"/>
            <w:gridSpan w:val="2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Выражать свои чувства, настроение с помощью  цвета, насыщенности оттенков.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  <w:vMerge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" w:type="dxa"/>
            <w:vMerge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vMerge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vMerge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vMerge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vMerge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gridSpan w:val="2"/>
            <w:vMerge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vMerge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1" w:type="dxa"/>
            <w:vMerge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конструирование</w:t>
            </w:r>
          </w:p>
        </w:tc>
        <w:tc>
          <w:tcPr>
            <w:tcW w:w="1828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Овладевать приемами работы с бумагой (объемные формы);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уметь конструировать из бумаги объемные объекты;</w:t>
            </w:r>
          </w:p>
        </w:tc>
        <w:tc>
          <w:tcPr>
            <w:tcW w:w="2704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план и последовательность действий.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сочинять и рассказывать с помощью линейных изображений сюжет из своей жизни.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задавать вопросы; обращаться за помощью к одноклассникам, учителю.</w:t>
            </w:r>
          </w:p>
        </w:tc>
        <w:tc>
          <w:tcPr>
            <w:tcW w:w="2027" w:type="dxa"/>
            <w:gridSpan w:val="2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Развитие навыков работы в технике бумажной пластики;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683967" w:rsidRPr="009435E1" w:rsidRDefault="00683967" w:rsidP="007E15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45" w:type="dxa"/>
          </w:tcPr>
          <w:p w:rsidR="00683967" w:rsidRPr="009435E1" w:rsidRDefault="00683967" w:rsidP="007E15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683967" w:rsidRPr="00C84329" w:rsidRDefault="00683967" w:rsidP="007E15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«Выразительные возможности неожиданных материалов»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Обобщение темы. (решение учебной задачи)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81" w:type="dxa"/>
          </w:tcPr>
          <w:p w:rsidR="00683967" w:rsidRPr="00C84329" w:rsidRDefault="00683967" w:rsidP="007E15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Понимание красоты различных художественных материалов (гуашь, акварель, пастель, мелки, тушь, пластилин, бумага). Сходство и различие материалов. Смешанные техники. Неожиданные материалы.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Лепка из пластилина из одного большого куска путём вытягивания и вдавливания.</w:t>
            </w:r>
          </w:p>
        </w:tc>
        <w:tc>
          <w:tcPr>
            <w:tcW w:w="1755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Акварель, восковые мелки, пластилин</w:t>
            </w:r>
          </w:p>
        </w:tc>
        <w:tc>
          <w:tcPr>
            <w:tcW w:w="1828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Создавать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образ, по заданию; 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обобщать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пройденный материал, обсуждать работы, оценивать собственную художественную деятельность.</w:t>
            </w:r>
          </w:p>
        </w:tc>
        <w:tc>
          <w:tcPr>
            <w:tcW w:w="2704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предвосхищать результат.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и оценивать процесс и результат деятельности.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позицию.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27" w:type="dxa"/>
            <w:gridSpan w:val="2"/>
          </w:tcPr>
          <w:p w:rsidR="00683967" w:rsidRPr="003236A7" w:rsidRDefault="00683967" w:rsidP="007E153C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3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сформированность эстетических потребностей (потребностей на общении с искусством, природой, потребностей в творческом отношении к окружающему миру, потребностей в самостоятельной практической творческой дея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тельности), ценностей и чувств;</w:t>
            </w:r>
          </w:p>
        </w:tc>
      </w:tr>
      <w:tr w:rsidR="00E17700" w:rsidRPr="00C84329" w:rsidTr="009435E1">
        <w:trPr>
          <w:gridAfter w:val="1"/>
          <w:wAfter w:w="9" w:type="dxa"/>
        </w:trPr>
        <w:tc>
          <w:tcPr>
            <w:tcW w:w="16124" w:type="dxa"/>
            <w:gridSpan w:val="16"/>
          </w:tcPr>
          <w:p w:rsidR="00196A2F" w:rsidRPr="00C84329" w:rsidRDefault="00196A2F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</w:t>
            </w:r>
            <w:r w:rsidR="003C2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«Реальность и фантазия» 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683967" w:rsidRPr="003C20EF" w:rsidRDefault="00683967" w:rsidP="007E15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45" w:type="dxa"/>
          </w:tcPr>
          <w:p w:rsidR="00683967" w:rsidRPr="003C20EF" w:rsidRDefault="00683967" w:rsidP="007E15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683967" w:rsidRPr="00C84329" w:rsidRDefault="00683967" w:rsidP="007E153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«Изображение и реальность»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(постановка и решение учебной задачи)</w:t>
            </w:r>
          </w:p>
        </w:tc>
        <w:tc>
          <w:tcPr>
            <w:tcW w:w="2281" w:type="dxa"/>
          </w:tcPr>
          <w:p w:rsidR="00683967" w:rsidRPr="00C84329" w:rsidRDefault="00683967" w:rsidP="007E15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Рассматривание животных, умение видеть их красоту, обсуждение особенностей различных животных. Вглядываться в животных и видеть их красоту: изгиб тела, стройность лап, шеи, пластику переходов одной части тела в другую и т.д.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Живопись, графика, скульптура.</w:t>
            </w:r>
          </w:p>
        </w:tc>
        <w:tc>
          <w:tcPr>
            <w:tcW w:w="1828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Рассматривать, изучать и анализировать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строение реальных животных;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изображать,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выделяя пропорции;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передавать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характер животного;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накапливать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опыт в изображении животных</w:t>
            </w:r>
          </w:p>
        </w:tc>
        <w:tc>
          <w:tcPr>
            <w:tcW w:w="2704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использовать речь.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информации из различных источников.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обсуждать и анализировать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работы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2027" w:type="dxa"/>
            <w:gridSpan w:val="2"/>
          </w:tcPr>
          <w:p w:rsidR="00683967" w:rsidRPr="00C84329" w:rsidRDefault="00683967" w:rsidP="007E153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сформированность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художественно-творческого мышления, наблюдательности и фантазии;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683967" w:rsidRPr="003C20EF" w:rsidRDefault="00683967" w:rsidP="007E15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5" w:type="dxa"/>
          </w:tcPr>
          <w:p w:rsidR="00683967" w:rsidRPr="003C20EF" w:rsidRDefault="00683967" w:rsidP="007E15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683967" w:rsidRPr="00C84329" w:rsidRDefault="00683967" w:rsidP="007E15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«Изображение и фантазия»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Рисование по представлению. Рисунок несуществующего животного.</w:t>
            </w:r>
          </w:p>
          <w:p w:rsidR="00683967" w:rsidRPr="00C84329" w:rsidRDefault="00683967" w:rsidP="007E15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(постановка и решение учебной задачи)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81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Соединение элементов разных животных, растений при создании фантастического образа.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Роль фантазии в жизни людей. Сказочные существа. Фантастические образы. (творческое сообщение)</w:t>
            </w:r>
          </w:p>
        </w:tc>
        <w:tc>
          <w:tcPr>
            <w:tcW w:w="1755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Фантазия, абстрактное мышление.</w:t>
            </w:r>
          </w:p>
        </w:tc>
        <w:tc>
          <w:tcPr>
            <w:tcW w:w="1828" w:type="dxa"/>
          </w:tcPr>
          <w:p w:rsidR="00683967" w:rsidRPr="003236A7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Размышлять и вести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беседу об изображении как реального, так и фантастического мира;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придумывать и изображать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фантастические образы животных;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опыт работы с гуашью.</w:t>
            </w:r>
          </w:p>
        </w:tc>
        <w:tc>
          <w:tcPr>
            <w:tcW w:w="2704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предложения учителя.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и обобщенно фиксировать группы существенных признаков объектов.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формулировать свои затруднения при решении учебной задачи.</w:t>
            </w:r>
          </w:p>
        </w:tc>
        <w:tc>
          <w:tcPr>
            <w:tcW w:w="2027" w:type="dxa"/>
            <w:gridSpan w:val="2"/>
          </w:tcPr>
          <w:p w:rsidR="00683967" w:rsidRPr="00C84329" w:rsidRDefault="00683967" w:rsidP="007E153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сформированность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эстетической по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требности,, художественно-творческого мышления, наблюдательности и фантазии;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683967" w:rsidRPr="003C20EF" w:rsidRDefault="00683967" w:rsidP="007E15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5" w:type="dxa"/>
          </w:tcPr>
          <w:p w:rsidR="00683967" w:rsidRPr="003C20EF" w:rsidRDefault="00683967" w:rsidP="007E15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«Украшение и реальность»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(решение учебной задачи)</w:t>
            </w:r>
          </w:p>
        </w:tc>
        <w:tc>
          <w:tcPr>
            <w:tcW w:w="2281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Видеть красоту в природе, учится у природы, развитие наблюдательности. Построение композиции  и рассказ о замысле</w:t>
            </w:r>
          </w:p>
        </w:tc>
        <w:tc>
          <w:tcPr>
            <w:tcW w:w="1755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Наблюдать и учиться видеть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украшения в природе,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откликаться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на природную красоту;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создавать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графических материалов изображения украшений в природе;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приобретать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опыт работы с тушью, мелом.</w:t>
            </w:r>
          </w:p>
        </w:tc>
        <w:tc>
          <w:tcPr>
            <w:tcW w:w="2704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познавательную задачу в практическую.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информации из различных источников.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проявлять активность в коллективной деятельности.</w:t>
            </w:r>
          </w:p>
        </w:tc>
        <w:tc>
          <w:tcPr>
            <w:tcW w:w="2027" w:type="dxa"/>
            <w:gridSpan w:val="2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сформированность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художественно-творческого мышления, наблюдательности и фантазии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683967" w:rsidRPr="003C20EF" w:rsidRDefault="00683967" w:rsidP="007E15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45" w:type="dxa"/>
          </w:tcPr>
          <w:p w:rsidR="00683967" w:rsidRPr="003C20EF" w:rsidRDefault="00683967" w:rsidP="007E15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683967" w:rsidRPr="00C84329" w:rsidRDefault="00683967" w:rsidP="007E15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«Украшение и фантазия».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Украшение заданной формы.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81" w:type="dxa"/>
          </w:tcPr>
          <w:p w:rsidR="00683967" w:rsidRPr="00C84329" w:rsidRDefault="00683967" w:rsidP="007E153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Природные сообщества и конструкции. Природные конструкции: соты, паутинка,  ракушки, домик улитки, подсолнух, головка мака, стручки гороха и т.д.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Украшение, </w:t>
            </w:r>
          </w:p>
        </w:tc>
        <w:tc>
          <w:tcPr>
            <w:tcW w:w="1828" w:type="dxa"/>
          </w:tcPr>
          <w:p w:rsidR="00683967" w:rsidRPr="003236A7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 и сопоставлять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природные формы и декоративные мотивы;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осваивать приемы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создания орнамента;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создавать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украшения;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осваивать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приемы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аботы графическими материалами;</w:t>
            </w:r>
          </w:p>
        </w:tc>
        <w:tc>
          <w:tcPr>
            <w:tcW w:w="2704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установленные правила в решении задачи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обращаться за помощью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одноклассникам, учителю.</w:t>
            </w:r>
          </w:p>
        </w:tc>
        <w:tc>
          <w:tcPr>
            <w:tcW w:w="2027" w:type="dxa"/>
            <w:gridSpan w:val="2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Ценностное отношение к природному миру.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9435E1" w:rsidRPr="003C20EF" w:rsidRDefault="009435E1" w:rsidP="007E15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9435E1" w:rsidRPr="003C20EF" w:rsidRDefault="009435E1" w:rsidP="007E15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5" w:type="dxa"/>
          </w:tcPr>
          <w:p w:rsidR="009435E1" w:rsidRPr="003C20EF" w:rsidRDefault="009435E1" w:rsidP="007E15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9435E1" w:rsidRPr="00C84329" w:rsidRDefault="009435E1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</w:tcPr>
          <w:p w:rsidR="009435E1" w:rsidRPr="00C84329" w:rsidRDefault="009435E1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dxa"/>
            <w:gridSpan w:val="2"/>
          </w:tcPr>
          <w:p w:rsidR="009435E1" w:rsidRPr="00C84329" w:rsidRDefault="009435E1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</w:tcPr>
          <w:p w:rsidR="009435E1" w:rsidRPr="00C84329" w:rsidRDefault="009435E1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«Постройка и реальность»</w:t>
            </w:r>
          </w:p>
          <w:p w:rsidR="009435E1" w:rsidRPr="00C84329" w:rsidRDefault="009435E1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(постановка учебной задачи, поиски ее решения)</w:t>
            </w:r>
          </w:p>
        </w:tc>
        <w:tc>
          <w:tcPr>
            <w:tcW w:w="2281" w:type="dxa"/>
          </w:tcPr>
          <w:p w:rsidR="009435E1" w:rsidRPr="00C84329" w:rsidRDefault="009435E1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Природа сама, без участия человека создаёт свои конструкции, а человек учиться у природы, изучая её. Роль Постройки в быту человека; чувство композиции; навыки конструирования из бумаги. Творческая работа «Самые необычные постройки на земле»</w:t>
            </w:r>
          </w:p>
        </w:tc>
        <w:tc>
          <w:tcPr>
            <w:tcW w:w="1755" w:type="dxa"/>
          </w:tcPr>
          <w:p w:rsidR="009435E1" w:rsidRPr="00C84329" w:rsidRDefault="009435E1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Архитектура, постройка.</w:t>
            </w:r>
          </w:p>
        </w:tc>
        <w:tc>
          <w:tcPr>
            <w:tcW w:w="1828" w:type="dxa"/>
          </w:tcPr>
          <w:p w:rsidR="009435E1" w:rsidRPr="00C84329" w:rsidRDefault="009435E1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Рассматривать и анализировать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природные конструкции, их формы, пропорции;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накапливать опыт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работы с бумагой (закручивание, надрезание, складывание, склеивание);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 в создании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-ной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работы.</w:t>
            </w:r>
          </w:p>
        </w:tc>
        <w:tc>
          <w:tcPr>
            <w:tcW w:w="2704" w:type="dxa"/>
          </w:tcPr>
          <w:p w:rsidR="009435E1" w:rsidRPr="00C84329" w:rsidRDefault="009435E1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соотносить правильность выполнения действия с требованиями конкретной задачи.</w:t>
            </w:r>
          </w:p>
          <w:p w:rsidR="009435E1" w:rsidRPr="00C84329" w:rsidRDefault="009435E1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подводить под понятие на основе распознания объектов.</w:t>
            </w:r>
          </w:p>
          <w:p w:rsidR="009435E1" w:rsidRPr="00C84329" w:rsidRDefault="009435E1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предлагать помощь и сотрудничество.</w:t>
            </w:r>
          </w:p>
        </w:tc>
        <w:tc>
          <w:tcPr>
            <w:tcW w:w="2027" w:type="dxa"/>
            <w:gridSpan w:val="2"/>
          </w:tcPr>
          <w:p w:rsidR="009435E1" w:rsidRPr="00C84329" w:rsidRDefault="009435E1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сформированность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эстетической по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требности,, художественно-творческого мышления, наблюдательности и фантазии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683967" w:rsidRPr="003C20EF" w:rsidRDefault="00683967" w:rsidP="007E15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5" w:type="dxa"/>
          </w:tcPr>
          <w:p w:rsidR="00683967" w:rsidRPr="003C20EF" w:rsidRDefault="00683967" w:rsidP="007E15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683967" w:rsidRPr="00C84329" w:rsidRDefault="00683967" w:rsidP="007E15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«Постройка и фантазия»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(постановка учебной задачи и ее решение)</w:t>
            </w:r>
          </w:p>
        </w:tc>
        <w:tc>
          <w:tcPr>
            <w:tcW w:w="2281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Создание рассказа о Природе, как образе мудрого учителя; увидеть в примерах архитектуры природные аналоги; Творческая работа (сообщение) «Самые необычные постройки на земле»</w:t>
            </w:r>
          </w:p>
        </w:tc>
        <w:tc>
          <w:tcPr>
            <w:tcW w:w="1755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 и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сопоставлять природные формы с архитектурными постройками;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осваивать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приемы работы с бумагой;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создавать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макеты,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 в создании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коллективной работы.</w:t>
            </w:r>
          </w:p>
        </w:tc>
        <w:tc>
          <w:tcPr>
            <w:tcW w:w="2704" w:type="dxa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необходимые дополнения  и изменения в действия.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создавать модели для решения задач.</w:t>
            </w:r>
          </w:p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деятельности, соблюдать правила общения.</w:t>
            </w:r>
          </w:p>
        </w:tc>
        <w:tc>
          <w:tcPr>
            <w:tcW w:w="2027" w:type="dxa"/>
            <w:gridSpan w:val="2"/>
          </w:tcPr>
          <w:p w:rsidR="00683967" w:rsidRPr="00C84329" w:rsidRDefault="00683967" w:rsidP="007E15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9435E1" w:rsidRPr="003C20EF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45" w:type="dxa"/>
          </w:tcPr>
          <w:p w:rsidR="009435E1" w:rsidRPr="003C20EF" w:rsidRDefault="009435E1" w:rsidP="00943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Мастера Изображения, Украшения и Постройки всегда работают вместе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81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Создание и украшение елочных игрушек из бумаги, салфеток, ниток, пластика и т.д. Творческий рассказ о истории создания елочных игрушек</w:t>
            </w:r>
          </w:p>
        </w:tc>
        <w:tc>
          <w:tcPr>
            <w:tcW w:w="1755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Изображение, украшение, постройка</w:t>
            </w:r>
          </w:p>
        </w:tc>
        <w:tc>
          <w:tcPr>
            <w:tcW w:w="18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Понимать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роль взаимодействия в работе трех Братьев-Мастеров;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обсуждать и оценивать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творческие работы свои и одноклассников</w:t>
            </w:r>
          </w:p>
        </w:tc>
        <w:tc>
          <w:tcPr>
            <w:tcW w:w="2704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план, осуществлять последовательность действий.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задач.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формировать собственную позицию.</w:t>
            </w:r>
          </w:p>
        </w:tc>
        <w:tc>
          <w:tcPr>
            <w:tcW w:w="2027" w:type="dxa"/>
            <w:gridSpan w:val="2"/>
          </w:tcPr>
          <w:p w:rsidR="009435E1" w:rsidRPr="00C84329" w:rsidRDefault="009435E1" w:rsidP="003C20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умение обсуждать и анализировать собственную художественную деятельность и работу одноклассников с позиций творческих задач темы, с точки зрения содержания и средств его выражения.</w:t>
            </w:r>
          </w:p>
        </w:tc>
      </w:tr>
      <w:tr w:rsidR="009435E1" w:rsidRPr="00C84329" w:rsidTr="009435E1">
        <w:trPr>
          <w:gridAfter w:val="1"/>
          <w:wAfter w:w="9" w:type="dxa"/>
        </w:trPr>
        <w:tc>
          <w:tcPr>
            <w:tcW w:w="16124" w:type="dxa"/>
            <w:gridSpan w:val="16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</w:t>
            </w:r>
            <w:r w:rsidR="003C2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«О чем говорит искусство»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9435E1" w:rsidRPr="003C20EF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45" w:type="dxa"/>
          </w:tcPr>
          <w:p w:rsidR="009435E1" w:rsidRPr="003C20EF" w:rsidRDefault="009435E1" w:rsidP="00943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«Выражение характера изображаемых животных» </w:t>
            </w:r>
          </w:p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(решение частных задач)</w:t>
            </w:r>
          </w:p>
        </w:tc>
        <w:tc>
          <w:tcPr>
            <w:tcW w:w="2281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Творческая работа-создание презентации с рисунками любимых животных. Чувствовать и выражать в изображении характер животных.</w:t>
            </w:r>
          </w:p>
        </w:tc>
        <w:tc>
          <w:tcPr>
            <w:tcW w:w="1755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Темперамент, характер.</w:t>
            </w:r>
          </w:p>
        </w:tc>
        <w:tc>
          <w:tcPr>
            <w:tcW w:w="18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Наблюдать и рассматривать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животных в различных состояниях;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давать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устную зарисовку,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изображать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с ярко выраженным характером;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накапливать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опыт работы с гуашью.</w:t>
            </w:r>
          </w:p>
        </w:tc>
        <w:tc>
          <w:tcPr>
            <w:tcW w:w="2704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необходимые коррективы после завершения работы.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подводить под понятие на основе выделения существенных признаков.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партнера высказывания.</w:t>
            </w:r>
          </w:p>
        </w:tc>
        <w:tc>
          <w:tcPr>
            <w:tcW w:w="2027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умение обсуждать и анализировать собственную художественную деятельность с позиций творческих задач данной темы, с точки зрения содержания и средств его выражения.</w:t>
            </w:r>
          </w:p>
        </w:tc>
      </w:tr>
      <w:tr w:rsidR="009435E1" w:rsidRPr="00C84329" w:rsidTr="003C20EF">
        <w:trPr>
          <w:gridAfter w:val="1"/>
          <w:wAfter w:w="9" w:type="dxa"/>
          <w:trHeight w:val="1795"/>
        </w:trPr>
        <w:tc>
          <w:tcPr>
            <w:tcW w:w="414" w:type="dxa"/>
          </w:tcPr>
          <w:p w:rsidR="009435E1" w:rsidRPr="003C20EF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45" w:type="dxa"/>
          </w:tcPr>
          <w:p w:rsidR="009435E1" w:rsidRPr="003C20EF" w:rsidRDefault="009435E1" w:rsidP="00943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«Выражение характера человека в изображении»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Сказочный мужской образ. (решение частных задач)</w:t>
            </w:r>
          </w:p>
        </w:tc>
        <w:tc>
          <w:tcPr>
            <w:tcW w:w="2281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Черты характера доброго и злого человека. Обмен мнениями Творческая работа-создание презентации с рисунками мужских лиц. Рассказ о авторах рисунков.</w:t>
            </w:r>
          </w:p>
        </w:tc>
        <w:tc>
          <w:tcPr>
            <w:tcW w:w="1755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</w:tcPr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 создать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образ по представлению;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 использовать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гуашь, пастель, мелки.</w:t>
            </w:r>
          </w:p>
        </w:tc>
        <w:tc>
          <w:tcPr>
            <w:tcW w:w="2704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предвидеть возможности получения конкретного результата.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задач.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оказывать в сотрудничестве взаимопомощь</w:t>
            </w:r>
          </w:p>
        </w:tc>
        <w:tc>
          <w:tcPr>
            <w:tcW w:w="2027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Эстетические чувства – доброжелательность.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9435E1" w:rsidRPr="003C20EF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45" w:type="dxa"/>
          </w:tcPr>
          <w:p w:rsidR="009435E1" w:rsidRPr="003C20EF" w:rsidRDefault="009435E1" w:rsidP="00943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«Выражение характера человека в изображении»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Сказочный женский образ (решение частных задач)</w:t>
            </w:r>
          </w:p>
        </w:tc>
        <w:tc>
          <w:tcPr>
            <w:tcW w:w="2281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Мимика лица, движение рук, выражающих эмоции. Умение по выражению лица определять его отношение к окружающим, учиться отражать это в рисунке.</w:t>
            </w:r>
          </w:p>
        </w:tc>
        <w:tc>
          <w:tcPr>
            <w:tcW w:w="1755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мимика.</w:t>
            </w:r>
          </w:p>
        </w:tc>
        <w:tc>
          <w:tcPr>
            <w:tcW w:w="1828" w:type="dxa"/>
          </w:tcPr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Создавать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женский образ по представлению;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гуашь, пастель, мелки.</w:t>
            </w:r>
          </w:p>
        </w:tc>
        <w:tc>
          <w:tcPr>
            <w:tcW w:w="2704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речь для регуляции своего действия.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сравнение, классификацию по заданным критериям.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слушать собеседника.</w:t>
            </w:r>
          </w:p>
        </w:tc>
        <w:tc>
          <w:tcPr>
            <w:tcW w:w="2027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мнению других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9435E1" w:rsidRPr="003C20EF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  <w:p w:rsidR="009435E1" w:rsidRPr="003C20EF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435E1" w:rsidRPr="003C20EF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45" w:type="dxa"/>
          </w:tcPr>
          <w:p w:rsidR="009435E1" w:rsidRPr="003C20EF" w:rsidRDefault="009435E1" w:rsidP="00943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 xml:space="preserve">2                                                                                                                                 </w:t>
            </w:r>
          </w:p>
        </w:tc>
        <w:tc>
          <w:tcPr>
            <w:tcW w:w="456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 w:themeFill="background1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 w:themeFill="background1"/>
              </w:rPr>
              <w:t>Выражение характера человека через его украшения.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 w:themeFill="background1"/>
              </w:rPr>
              <w:t>Человек и его украшения.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(решение частных задач)</w:t>
            </w:r>
          </w:p>
        </w:tc>
        <w:tc>
          <w:tcPr>
            <w:tcW w:w="2281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Украшая себя, любой человек рассказывает тем самым о себе: кто он такой, какой он (например, смелый воин-защитник или агрессор, красавица или пугало, обвешанное побрякушками). Учимся выглядеть красиво.</w:t>
            </w:r>
          </w:p>
        </w:tc>
        <w:tc>
          <w:tcPr>
            <w:tcW w:w="1755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Конструкция предмета.</w:t>
            </w:r>
          </w:p>
        </w:tc>
        <w:tc>
          <w:tcPr>
            <w:tcW w:w="18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Понимать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роль украшения в жизни человека;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 и анализировать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украшения для различных ситуаций;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создавать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декоративные композиции.</w:t>
            </w:r>
          </w:p>
        </w:tc>
        <w:tc>
          <w:tcPr>
            <w:tcW w:w="2704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стабилизировать эмоциональное состояние.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узнавать, называть объекты окружающей действительности.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осуществлять взаимный контроль.</w:t>
            </w:r>
          </w:p>
        </w:tc>
        <w:tc>
          <w:tcPr>
            <w:tcW w:w="2027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сотрудничества.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9435E1" w:rsidRPr="003C20EF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45" w:type="dxa"/>
          </w:tcPr>
          <w:p w:rsidR="009435E1" w:rsidRPr="003C20EF" w:rsidRDefault="009435E1" w:rsidP="00943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 w:themeFill="background1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«П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 w:themeFill="background1"/>
              </w:rPr>
              <w:t xml:space="preserve">рирода в разных состояниях» 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(Рисование по представлению)</w:t>
            </w:r>
          </w:p>
        </w:tc>
        <w:tc>
          <w:tcPr>
            <w:tcW w:w="2281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Творческая презентация, содержащая репродукции известных художников с морскими пейзажами.</w:t>
            </w:r>
          </w:p>
        </w:tc>
        <w:tc>
          <w:tcPr>
            <w:tcW w:w="1755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 наблюдать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природу в различных состояниях и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изображать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живописными материалами;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колористические особенности работы с гуашью.</w:t>
            </w:r>
          </w:p>
        </w:tc>
        <w:tc>
          <w:tcPr>
            <w:tcW w:w="2704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предложения учителей, товарищей.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результат деятельности.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проявлять активность в решении познавательных задач.</w:t>
            </w:r>
          </w:p>
        </w:tc>
        <w:tc>
          <w:tcPr>
            <w:tcW w:w="2027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Самооценка работы.</w:t>
            </w:r>
          </w:p>
        </w:tc>
      </w:tr>
      <w:tr w:rsidR="009435E1" w:rsidRPr="00C84329" w:rsidTr="003C20EF">
        <w:tc>
          <w:tcPr>
            <w:tcW w:w="414" w:type="dxa"/>
          </w:tcPr>
          <w:p w:rsidR="009435E1" w:rsidRPr="003C20EF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  <w:p w:rsidR="009435E1" w:rsidRPr="003C20EF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435E1" w:rsidRPr="003C20EF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45" w:type="dxa"/>
          </w:tcPr>
          <w:p w:rsidR="009435E1" w:rsidRPr="003C20EF" w:rsidRDefault="009435E1" w:rsidP="00943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2 </w:t>
            </w:r>
          </w:p>
        </w:tc>
        <w:tc>
          <w:tcPr>
            <w:tcW w:w="456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«Человек и его жилище»</w:t>
            </w:r>
          </w:p>
        </w:tc>
        <w:tc>
          <w:tcPr>
            <w:tcW w:w="2281" w:type="dxa"/>
          </w:tcPr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Понимание  возможности выражения своих чувств через архитектуру;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Показать, что образ здания напрямую связан с его назначением; 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Творческое сообщение на тему «Где живет змей Горыныч»</w:t>
            </w:r>
          </w:p>
          <w:p w:rsidR="009435E1" w:rsidRPr="00C84329" w:rsidRDefault="009435E1" w:rsidP="009435E1">
            <w:pPr>
              <w:pStyle w:val="ac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:rsidR="009435E1" w:rsidRPr="00C84329" w:rsidRDefault="009435E1" w:rsidP="009435E1">
            <w:pPr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 видеть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художественный образ в архитектуре;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навыки восприятия архитектурного образа в окружающей жизни и сказочных построек;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опыт творческой работы.</w:t>
            </w:r>
          </w:p>
        </w:tc>
        <w:tc>
          <w:tcPr>
            <w:tcW w:w="2720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концентрировать волю.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деятельности.</w:t>
            </w:r>
          </w:p>
        </w:tc>
        <w:tc>
          <w:tcPr>
            <w:tcW w:w="2020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Эстетические потребности.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9435E1" w:rsidRPr="003C20EF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  <w:p w:rsidR="009435E1" w:rsidRPr="003C20EF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435E1" w:rsidRPr="003C20EF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45" w:type="dxa"/>
          </w:tcPr>
          <w:p w:rsidR="009435E1" w:rsidRPr="003C20EF" w:rsidRDefault="009435E1" w:rsidP="00943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0EF">
              <w:rPr>
                <w:rFonts w:ascii="Times New Roman" w:hAnsi="Times New Roman" w:cs="Times New Roman"/>
                <w:sz w:val="18"/>
                <w:szCs w:val="18"/>
              </w:rPr>
              <w:t xml:space="preserve">  2                                                             </w:t>
            </w:r>
          </w:p>
        </w:tc>
        <w:tc>
          <w:tcPr>
            <w:tcW w:w="456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«О чем говорит жилище человека. Обобщающий урок»</w:t>
            </w:r>
          </w:p>
        </w:tc>
        <w:tc>
          <w:tcPr>
            <w:tcW w:w="2281" w:type="dxa"/>
          </w:tcPr>
          <w:p w:rsidR="009435E1" w:rsidRPr="00C84329" w:rsidRDefault="009435E1" w:rsidP="009435E1">
            <w:pPr>
              <w:pStyle w:val="ac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Сказочное панно на тему «Маша и медведь»</w:t>
            </w:r>
          </w:p>
        </w:tc>
        <w:tc>
          <w:tcPr>
            <w:tcW w:w="1755" w:type="dxa"/>
          </w:tcPr>
          <w:p w:rsidR="009435E1" w:rsidRPr="00C84329" w:rsidRDefault="009435E1" w:rsidP="009435E1">
            <w:pPr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Уметь обсуждать творческие работы свои и одноклассников, оценивать их; накапливать опыт творческой работы</w:t>
            </w:r>
          </w:p>
        </w:tc>
        <w:tc>
          <w:tcPr>
            <w:tcW w:w="2704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действия в соответствии с поставленной задачей и условиями ее реализации;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использовать речь для регуляции своего действия.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формировать собственное мнение.</w:t>
            </w:r>
          </w:p>
        </w:tc>
        <w:tc>
          <w:tcPr>
            <w:tcW w:w="2027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ржания и средств его выражения.</w:t>
            </w:r>
          </w:p>
        </w:tc>
      </w:tr>
      <w:tr w:rsidR="009435E1" w:rsidRPr="00C84329" w:rsidTr="009435E1">
        <w:trPr>
          <w:gridAfter w:val="1"/>
          <w:wAfter w:w="9" w:type="dxa"/>
        </w:trPr>
        <w:tc>
          <w:tcPr>
            <w:tcW w:w="16124" w:type="dxa"/>
            <w:gridSpan w:val="16"/>
          </w:tcPr>
          <w:p w:rsidR="009435E1" w:rsidRPr="00C84329" w:rsidRDefault="003C20EF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4. </w:t>
            </w:r>
            <w:r w:rsidR="009435E1"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«Как говорит искусство»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9435E1" w:rsidRPr="009435E1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45" w:type="dxa"/>
          </w:tcPr>
          <w:p w:rsidR="009435E1" w:rsidRPr="009435E1" w:rsidRDefault="009435E1" w:rsidP="00943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«Цвет как средство выражения: теплые и холодные цвета. Борьба теплого и холодного» </w:t>
            </w:r>
          </w:p>
        </w:tc>
        <w:tc>
          <w:tcPr>
            <w:tcW w:w="2281" w:type="dxa"/>
          </w:tcPr>
          <w:p w:rsidR="009435E1" w:rsidRPr="00C84329" w:rsidRDefault="009435E1" w:rsidP="009435E1">
            <w:pPr>
              <w:pStyle w:val="aa"/>
              <w:autoSpaceDE w:val="0"/>
              <w:snapToGrid w:val="0"/>
              <w:ind w:left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Цвет и его эмоциональное восприятие человеком. Представление о тёплом и холодном. Деление цветов на тёплые и холодные. Борьба цвета. Смешение красок.</w:t>
            </w:r>
          </w:p>
        </w:tc>
        <w:tc>
          <w:tcPr>
            <w:tcW w:w="1755" w:type="dxa"/>
          </w:tcPr>
          <w:p w:rsidR="009435E1" w:rsidRPr="00C84329" w:rsidRDefault="009435E1" w:rsidP="009435E1">
            <w:pPr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Толкование слова «Контраст» в дополнительных источниках</w:t>
            </w:r>
          </w:p>
        </w:tc>
        <w:tc>
          <w:tcPr>
            <w:tcW w:w="1828" w:type="dxa"/>
          </w:tcPr>
          <w:p w:rsidR="009435E1" w:rsidRPr="003236A7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 составлять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теплые и холодные цвета;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понимать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эмоциональную выразительность их;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 видеть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 природе борьбу и взаимовлияние цвета;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приемы работы кистью;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изображать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простые сюжет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 с колористическим контрастом;</w:t>
            </w:r>
          </w:p>
        </w:tc>
        <w:tc>
          <w:tcPr>
            <w:tcW w:w="2704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использовать речь.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три вида художественной деятельности.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строить монологичное высказывание.</w:t>
            </w:r>
          </w:p>
        </w:tc>
        <w:tc>
          <w:tcPr>
            <w:tcW w:w="2027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сформированность эстетических чувств, художественно-творческого мышления,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9435E1" w:rsidRPr="009435E1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45" w:type="dxa"/>
          </w:tcPr>
          <w:p w:rsidR="009435E1" w:rsidRPr="009435E1" w:rsidRDefault="009435E1" w:rsidP="00943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«Цвет как средство выражения: тихие (глухие) и звонкие цвета»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Рисование по памяти и впечатлению.</w:t>
            </w:r>
          </w:p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6E6E6"/>
              </w:rPr>
            </w:pPr>
          </w:p>
        </w:tc>
        <w:tc>
          <w:tcPr>
            <w:tcW w:w="2281" w:type="dxa"/>
          </w:tcPr>
          <w:p w:rsidR="009435E1" w:rsidRPr="00C84329" w:rsidRDefault="009435E1" w:rsidP="009435E1">
            <w:pPr>
              <w:pStyle w:val="aa"/>
              <w:snapToGrid w:val="0"/>
              <w:ind w:left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Понимать, что такое «глухие» и «звонкие» цвета </w:t>
            </w:r>
          </w:p>
        </w:tc>
        <w:tc>
          <w:tcPr>
            <w:tcW w:w="1755" w:type="dxa"/>
          </w:tcPr>
          <w:p w:rsidR="009435E1" w:rsidRPr="00C84329" w:rsidRDefault="009435E1" w:rsidP="009435E1">
            <w:pPr>
              <w:pStyle w:val="aa"/>
              <w:autoSpaceDE w:val="0"/>
              <w:snapToGrid w:val="0"/>
              <w:ind w:left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Понятие  «глухие» и «звонкие» цвета в дополнительных источниках знаний. Сообщение на уроке</w:t>
            </w:r>
          </w:p>
        </w:tc>
        <w:tc>
          <w:tcPr>
            <w:tcW w:w="1828" w:type="dxa"/>
          </w:tcPr>
          <w:p w:rsidR="009435E1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Иметь представление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об эмоциональной выразительности глухого и звонкого цвета,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их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составлять; уметь изобразить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борьбу тихого и звонкого цветов, изображая весеннюю землю.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4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предвосхищать результат.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задач.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предлагать помощь.</w:t>
            </w:r>
          </w:p>
        </w:tc>
        <w:tc>
          <w:tcPr>
            <w:tcW w:w="2027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сформированность эстетических чувств, художественно-творческого мышления, фантазии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9435E1" w:rsidRPr="009435E1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45" w:type="dxa"/>
          </w:tcPr>
          <w:p w:rsidR="009435E1" w:rsidRPr="009435E1" w:rsidRDefault="009435E1" w:rsidP="00943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Графические упражнения. Линня как средство выражения: ритм линий» Рисование по представлению.</w:t>
            </w:r>
          </w:p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6E6E6"/>
              </w:rPr>
            </w:pPr>
          </w:p>
        </w:tc>
        <w:tc>
          <w:tcPr>
            <w:tcW w:w="2281" w:type="dxa"/>
          </w:tcPr>
          <w:p w:rsidR="009435E1" w:rsidRPr="00C84329" w:rsidRDefault="009435E1" w:rsidP="009435E1">
            <w:pPr>
              <w:pStyle w:val="ac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Понятие, что такое «ритм линий». Эмоциональное звучание линии. Линии как средства характеристики изображаемого.</w:t>
            </w:r>
          </w:p>
        </w:tc>
        <w:tc>
          <w:tcPr>
            <w:tcW w:w="1755" w:type="dxa"/>
          </w:tcPr>
          <w:p w:rsidR="009435E1" w:rsidRPr="00C84329" w:rsidRDefault="009435E1" w:rsidP="009435E1">
            <w:pPr>
              <w:pStyle w:val="aa"/>
              <w:snapToGrid w:val="0"/>
              <w:ind w:left="3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Ритмическая организация листа с помощью линий. Понятие ритма. Изменение ритма линий меняет содержание работы. Творческая презентация с рисунками листьев</w:t>
            </w:r>
          </w:p>
        </w:tc>
        <w:tc>
          <w:tcPr>
            <w:tcW w:w="1828" w:type="dxa"/>
          </w:tcPr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 видеть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линии в окружающей действительности;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иметь представление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об эмоциональной выразительности линий;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рисунок воображением;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 наблюдать, рассматривать, любоваться.</w:t>
            </w:r>
          </w:p>
        </w:tc>
        <w:tc>
          <w:tcPr>
            <w:tcW w:w="2704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практическую задачу в познавательную.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анализ информации.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2027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сформированность эстетических потребностей , потребностей в самостоятельной практической творческой деятельности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9435E1" w:rsidRPr="009435E1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45" w:type="dxa"/>
          </w:tcPr>
          <w:p w:rsidR="009435E1" w:rsidRPr="009435E1" w:rsidRDefault="009435E1" w:rsidP="00943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«Линия как средство выражения: характер линий»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Рисование по</w:t>
            </w:r>
          </w:p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впечатлению</w:t>
            </w:r>
          </w:p>
        </w:tc>
        <w:tc>
          <w:tcPr>
            <w:tcW w:w="2281" w:type="dxa"/>
          </w:tcPr>
          <w:p w:rsidR="009435E1" w:rsidRPr="00C84329" w:rsidRDefault="009435E1" w:rsidP="009435E1">
            <w:pPr>
              <w:pStyle w:val="ac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Плачущая ива, кудрявая береза, колючая роза- применение линии, как средства выражения впечатления увиденного. Многообразие линий: толстые и тонкие, корявые и изящные, спокойные и порывистые и т. д.</w:t>
            </w:r>
          </w:p>
        </w:tc>
        <w:tc>
          <w:tcPr>
            <w:tcW w:w="1755" w:type="dxa"/>
          </w:tcPr>
          <w:p w:rsidR="009435E1" w:rsidRPr="00C84329" w:rsidRDefault="009435E1" w:rsidP="009435E1">
            <w:pPr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Творческая презентация с рисунками и фото деревьев и веток деревьев</w:t>
            </w:r>
          </w:p>
        </w:tc>
        <w:tc>
          <w:tcPr>
            <w:tcW w:w="18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 видеть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линии в окружающей действительности;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иметь представление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об эмоциональной выразительности линий;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выполнять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рисунок воображением;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 наблюдать, рассматривать, любоваться.</w:t>
            </w:r>
          </w:p>
        </w:tc>
        <w:tc>
          <w:tcPr>
            <w:tcW w:w="2704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действие в соответствии с поставленной задачей.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процесс деятельности.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аргументировать свою позицию.</w:t>
            </w:r>
          </w:p>
        </w:tc>
        <w:tc>
          <w:tcPr>
            <w:tcW w:w="2027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Эстетические потребности.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9435E1" w:rsidRPr="009435E1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  <w:p w:rsidR="009435E1" w:rsidRPr="009435E1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45" w:type="dxa"/>
          </w:tcPr>
          <w:p w:rsidR="009435E1" w:rsidRPr="009435E1" w:rsidRDefault="009435E1" w:rsidP="00943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«Ритм пятен как средство выражения».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Аппликация.</w:t>
            </w:r>
          </w:p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6E6E6"/>
              </w:rPr>
            </w:pPr>
          </w:p>
        </w:tc>
        <w:tc>
          <w:tcPr>
            <w:tcW w:w="2281" w:type="dxa"/>
          </w:tcPr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Знакомство  с ритмом пятен, как со средством выразительности; сравнить ритм пятен с музыкальными ритмами;  учить создавать ритм в изображении;</w:t>
            </w:r>
          </w:p>
        </w:tc>
        <w:tc>
          <w:tcPr>
            <w:tcW w:w="1755" w:type="dxa"/>
          </w:tcPr>
          <w:p w:rsidR="009435E1" w:rsidRPr="00C84329" w:rsidRDefault="009435E1" w:rsidP="009435E1">
            <w:pPr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Нахождение понятия «ритм пятен» в дополнительных источниках  информации для дальнейшего сообщения на уроке.</w:t>
            </w:r>
          </w:p>
        </w:tc>
        <w:tc>
          <w:tcPr>
            <w:tcW w:w="18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применение средств художественной выразительности;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понимать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, что такое ритм;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 передавать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 изображении ритм (летящие птицы).</w:t>
            </w:r>
          </w:p>
        </w:tc>
        <w:tc>
          <w:tcPr>
            <w:tcW w:w="2704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соответствие полученного результата и поставленной цели.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группы существенных признаков объектов.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обращаться за помощью к 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ноклассникам в процессе работы.</w:t>
            </w:r>
          </w:p>
        </w:tc>
        <w:tc>
          <w:tcPr>
            <w:tcW w:w="2027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культуре.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9435E1" w:rsidRPr="009435E1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445" w:type="dxa"/>
          </w:tcPr>
          <w:p w:rsidR="009435E1" w:rsidRPr="009435E1" w:rsidRDefault="009435E1" w:rsidP="00943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 w:themeFill="background1"/>
              </w:rPr>
              <w:t>Ритм линий и пятен, цвета как - средства выразительнос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 w:themeFill="background1"/>
              </w:rPr>
              <w:t>-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 w:themeFill="background1"/>
              </w:rPr>
              <w:t>ти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81" w:type="dxa"/>
          </w:tcPr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композиции  </w:t>
            </w:r>
          </w:p>
        </w:tc>
        <w:tc>
          <w:tcPr>
            <w:tcW w:w="1755" w:type="dxa"/>
          </w:tcPr>
          <w:p w:rsidR="009435E1" w:rsidRPr="00C84329" w:rsidRDefault="009435E1" w:rsidP="009435E1">
            <w:pPr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применение средств художественной выразительности;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понимать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, что такое ритм, пятно, цвет;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 передавать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 изображении </w:t>
            </w:r>
          </w:p>
        </w:tc>
        <w:tc>
          <w:tcPr>
            <w:tcW w:w="2704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действие в соответствии с поставленной задачей.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процесс деятельности.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аргументировать свою позицию</w:t>
            </w:r>
          </w:p>
        </w:tc>
        <w:tc>
          <w:tcPr>
            <w:tcW w:w="2027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сформированность эстетических чувств, художественно-творческого мышления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9435E1" w:rsidRPr="009435E1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45" w:type="dxa"/>
          </w:tcPr>
          <w:p w:rsidR="009435E1" w:rsidRPr="009435E1" w:rsidRDefault="009435E1" w:rsidP="00943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6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 Пропорции как средство художественной выразительности»</w:t>
            </w:r>
          </w:p>
        </w:tc>
        <w:tc>
          <w:tcPr>
            <w:tcW w:w="2281" w:type="dxa"/>
          </w:tcPr>
          <w:p w:rsidR="009435E1" w:rsidRPr="00C84329" w:rsidRDefault="009435E1" w:rsidP="009435E1">
            <w:pPr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композиции  </w:t>
            </w:r>
          </w:p>
        </w:tc>
        <w:tc>
          <w:tcPr>
            <w:tcW w:w="1755" w:type="dxa"/>
          </w:tcPr>
          <w:p w:rsidR="009435E1" w:rsidRPr="00C84329" w:rsidRDefault="009435E1" w:rsidP="009435E1">
            <w:pPr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Творческая работа на тему «Весна»</w:t>
            </w:r>
          </w:p>
        </w:tc>
        <w:tc>
          <w:tcPr>
            <w:tcW w:w="1828" w:type="dxa"/>
          </w:tcPr>
          <w:p w:rsidR="009435E1" w:rsidRPr="00C84329" w:rsidRDefault="009435E1" w:rsidP="009435E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Понимать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роль взаимодействия различных средств художественной выразительности для создания различных образов;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 создавать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творческую работу и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договариваться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 одноклассниками при выполнении коллективной работы;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 выполнять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работу в границах заданной роли.</w:t>
            </w:r>
          </w:p>
        </w:tc>
        <w:tc>
          <w:tcPr>
            <w:tcW w:w="2704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соотносить правильность выбора и результата действия с требованиями конкретных задач.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проявлять активность во взаимодействии.</w:t>
            </w:r>
          </w:p>
        </w:tc>
        <w:tc>
          <w:tcPr>
            <w:tcW w:w="2027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  <w:tr w:rsidR="009435E1" w:rsidRPr="00C84329" w:rsidTr="003C20EF">
        <w:trPr>
          <w:gridAfter w:val="1"/>
          <w:wAfter w:w="9" w:type="dxa"/>
        </w:trPr>
        <w:tc>
          <w:tcPr>
            <w:tcW w:w="414" w:type="dxa"/>
          </w:tcPr>
          <w:p w:rsidR="009435E1" w:rsidRPr="009435E1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  <w:p w:rsidR="009435E1" w:rsidRPr="009435E1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435E1" w:rsidRPr="009435E1" w:rsidRDefault="009435E1" w:rsidP="00943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45" w:type="dxa"/>
          </w:tcPr>
          <w:p w:rsidR="009435E1" w:rsidRPr="009435E1" w:rsidRDefault="009435E1" w:rsidP="00943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5E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«Музеи искусств.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 w:themeFill="background1"/>
              </w:rPr>
              <w:t>Обобщающий урок года»</w:t>
            </w:r>
          </w:p>
        </w:tc>
        <w:tc>
          <w:tcPr>
            <w:tcW w:w="2281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Обобщение темы четверти.</w:t>
            </w:r>
          </w:p>
        </w:tc>
        <w:tc>
          <w:tcPr>
            <w:tcW w:w="1755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выставка</w:t>
            </w:r>
          </w:p>
        </w:tc>
        <w:tc>
          <w:tcPr>
            <w:tcW w:w="1828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 анализировать работы и рассказывать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 своих впечатлениях;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понимать и уметь называть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задачи, которые решались в каждой четверти;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уметь фантазировать и рассказывать о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творческих планах на лето.</w:t>
            </w:r>
          </w:p>
        </w:tc>
        <w:tc>
          <w:tcPr>
            <w:tcW w:w="2704" w:type="dxa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практическую задачу в познавательную.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анализ информации.</w:t>
            </w:r>
          </w:p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2027" w:type="dxa"/>
            <w:gridSpan w:val="2"/>
          </w:tcPr>
          <w:p w:rsidR="009435E1" w:rsidRPr="00C84329" w:rsidRDefault="009435E1" w:rsidP="009435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</w:tbl>
    <w:p w:rsidR="00DC6E86" w:rsidRPr="00C84329" w:rsidRDefault="00DC6E86" w:rsidP="00DC6E86">
      <w:pPr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8745E1" w:rsidRPr="00C84329" w:rsidRDefault="008745E1" w:rsidP="00DC6E86">
      <w:pPr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8745E1" w:rsidRPr="00C84329" w:rsidRDefault="008745E1" w:rsidP="00DC6E86">
      <w:pPr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237014" w:rsidRPr="00C84329" w:rsidRDefault="00237014" w:rsidP="00DC6E86">
      <w:pPr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237014" w:rsidRPr="00C84329" w:rsidRDefault="00237014" w:rsidP="00DC6E86">
      <w:pPr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237014" w:rsidRDefault="00424D3A" w:rsidP="00424D3A">
      <w:pPr>
        <w:tabs>
          <w:tab w:val="left" w:pos="8876"/>
        </w:tabs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424D3A" w:rsidRDefault="00424D3A" w:rsidP="00424D3A">
      <w:pPr>
        <w:tabs>
          <w:tab w:val="left" w:pos="8876"/>
        </w:tabs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424D3A" w:rsidRDefault="00424D3A" w:rsidP="00424D3A">
      <w:pPr>
        <w:tabs>
          <w:tab w:val="left" w:pos="8876"/>
        </w:tabs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424D3A" w:rsidRDefault="00424D3A" w:rsidP="00424D3A">
      <w:pPr>
        <w:tabs>
          <w:tab w:val="left" w:pos="8876"/>
        </w:tabs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2476D2" w:rsidRDefault="002476D2" w:rsidP="00424D3A">
      <w:pPr>
        <w:tabs>
          <w:tab w:val="left" w:pos="8876"/>
        </w:tabs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2476D2" w:rsidRDefault="002476D2" w:rsidP="00424D3A">
      <w:pPr>
        <w:tabs>
          <w:tab w:val="left" w:pos="8876"/>
        </w:tabs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2476D2" w:rsidRDefault="002476D2" w:rsidP="00424D3A">
      <w:pPr>
        <w:tabs>
          <w:tab w:val="left" w:pos="8876"/>
        </w:tabs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2476D2" w:rsidRDefault="002476D2" w:rsidP="00424D3A">
      <w:pPr>
        <w:tabs>
          <w:tab w:val="left" w:pos="8876"/>
        </w:tabs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424D3A" w:rsidRDefault="00424D3A" w:rsidP="00424D3A">
      <w:pPr>
        <w:tabs>
          <w:tab w:val="left" w:pos="8876"/>
        </w:tabs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424D3A" w:rsidRDefault="00424D3A" w:rsidP="00424D3A">
      <w:pPr>
        <w:tabs>
          <w:tab w:val="left" w:pos="8876"/>
        </w:tabs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3"/>
        <w:tblpPr w:leftFromText="180" w:rightFromText="180" w:vertAnchor="text" w:horzAnchor="margin" w:tblpX="-176" w:tblpY="-566"/>
        <w:tblW w:w="16160" w:type="dxa"/>
        <w:tblLayout w:type="fixed"/>
        <w:tblLook w:val="04A0" w:firstRow="1" w:lastRow="0" w:firstColumn="1" w:lastColumn="0" w:noHBand="0" w:noVBand="1"/>
      </w:tblPr>
      <w:tblGrid>
        <w:gridCol w:w="476"/>
        <w:gridCol w:w="479"/>
        <w:gridCol w:w="458"/>
        <w:gridCol w:w="458"/>
        <w:gridCol w:w="458"/>
        <w:gridCol w:w="458"/>
        <w:gridCol w:w="458"/>
        <w:gridCol w:w="461"/>
        <w:gridCol w:w="1948"/>
        <w:gridCol w:w="2299"/>
        <w:gridCol w:w="1699"/>
        <w:gridCol w:w="1840"/>
        <w:gridCol w:w="2687"/>
        <w:gridCol w:w="1981"/>
      </w:tblGrid>
      <w:tr w:rsidR="00424D3A" w:rsidRPr="00C84329" w:rsidTr="00117B76">
        <w:trPr>
          <w:trHeight w:val="1262"/>
        </w:trPr>
        <w:tc>
          <w:tcPr>
            <w:tcW w:w="16160" w:type="dxa"/>
            <w:gridSpan w:val="14"/>
            <w:tcBorders>
              <w:left w:val="nil"/>
              <w:right w:val="nil"/>
            </w:tcBorders>
            <w:vAlign w:val="center"/>
          </w:tcPr>
          <w:p w:rsidR="002476D2" w:rsidRDefault="002476D2" w:rsidP="00117B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6D2" w:rsidRDefault="002476D2" w:rsidP="00117B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6D2" w:rsidRDefault="002476D2" w:rsidP="00117B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4D3A" w:rsidRPr="00C84329" w:rsidRDefault="00424D3A" w:rsidP="00117B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Тематическое планирование</w:t>
            </w:r>
          </w:p>
          <w:p w:rsidR="00424D3A" w:rsidRPr="00C84329" w:rsidRDefault="00424D3A" w:rsidP="00117B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3 класс</w:t>
            </w:r>
            <w:r w:rsidR="00DE57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«Искусство вокруг нас»</w:t>
            </w:r>
          </w:p>
        </w:tc>
      </w:tr>
      <w:tr w:rsidR="005B4682" w:rsidRPr="00C84329" w:rsidTr="007368D1">
        <w:trPr>
          <w:trHeight w:val="309"/>
        </w:trPr>
        <w:tc>
          <w:tcPr>
            <w:tcW w:w="477" w:type="dxa"/>
            <w:vMerge w:val="restart"/>
            <w:vAlign w:val="center"/>
          </w:tcPr>
          <w:p w:rsidR="00424D3A" w:rsidRPr="00117B76" w:rsidRDefault="00424D3A" w:rsidP="00117B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</w:p>
          <w:p w:rsidR="00424D3A" w:rsidRPr="00117B76" w:rsidRDefault="00424D3A" w:rsidP="00117B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480" w:type="dxa"/>
            <w:vMerge w:val="restart"/>
            <w:textDirection w:val="btLr"/>
          </w:tcPr>
          <w:p w:rsidR="00424D3A" w:rsidRPr="00117B76" w:rsidRDefault="00424D3A" w:rsidP="00117B7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b/>
                <w:sz w:val="18"/>
                <w:szCs w:val="18"/>
              </w:rPr>
              <w:t>кол – во часов</w:t>
            </w:r>
          </w:p>
        </w:tc>
        <w:tc>
          <w:tcPr>
            <w:tcW w:w="2749" w:type="dxa"/>
            <w:gridSpan w:val="6"/>
            <w:vMerge w:val="restart"/>
            <w:vAlign w:val="center"/>
          </w:tcPr>
          <w:p w:rsidR="00424D3A" w:rsidRPr="00117B76" w:rsidRDefault="00424D3A" w:rsidP="00117B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b/>
                <w:sz w:val="18"/>
                <w:szCs w:val="18"/>
              </w:rPr>
              <w:t>Дата</w:t>
            </w:r>
          </w:p>
          <w:p w:rsidR="00424D3A" w:rsidRPr="00117B76" w:rsidRDefault="00424D3A" w:rsidP="00117B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48" w:type="dxa"/>
            <w:vMerge w:val="restart"/>
          </w:tcPr>
          <w:p w:rsidR="00117B76" w:rsidRDefault="00424D3A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  <w:p w:rsidR="00424D3A" w:rsidRPr="00C84329" w:rsidRDefault="00424D3A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и тип урока</w:t>
            </w:r>
          </w:p>
        </w:tc>
        <w:tc>
          <w:tcPr>
            <w:tcW w:w="2299" w:type="dxa"/>
            <w:vMerge w:val="restart"/>
          </w:tcPr>
          <w:p w:rsidR="00424D3A" w:rsidRPr="00C84329" w:rsidRDefault="00424D3A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Решаемые проблемы</w:t>
            </w:r>
          </w:p>
        </w:tc>
        <w:tc>
          <w:tcPr>
            <w:tcW w:w="1699" w:type="dxa"/>
            <w:vMerge w:val="restart"/>
          </w:tcPr>
          <w:p w:rsidR="00424D3A" w:rsidRPr="00C84329" w:rsidRDefault="00424D3A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Понятия</w:t>
            </w:r>
          </w:p>
        </w:tc>
        <w:tc>
          <w:tcPr>
            <w:tcW w:w="6508" w:type="dxa"/>
            <w:gridSpan w:val="3"/>
          </w:tcPr>
          <w:p w:rsidR="00424D3A" w:rsidRPr="00C84329" w:rsidRDefault="00424D3A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5B4682" w:rsidRPr="00C84329" w:rsidTr="007368D1">
        <w:trPr>
          <w:trHeight w:val="276"/>
        </w:trPr>
        <w:tc>
          <w:tcPr>
            <w:tcW w:w="477" w:type="dxa"/>
            <w:vMerge/>
            <w:vAlign w:val="center"/>
          </w:tcPr>
          <w:p w:rsidR="00424D3A" w:rsidRPr="00117B76" w:rsidRDefault="00424D3A" w:rsidP="00117B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0" w:type="dxa"/>
            <w:vMerge/>
            <w:vAlign w:val="center"/>
          </w:tcPr>
          <w:p w:rsidR="00424D3A" w:rsidRPr="00117B76" w:rsidRDefault="00424D3A" w:rsidP="00117B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49" w:type="dxa"/>
            <w:gridSpan w:val="6"/>
            <w:vMerge/>
            <w:vAlign w:val="center"/>
          </w:tcPr>
          <w:p w:rsidR="00424D3A" w:rsidRPr="00117B76" w:rsidRDefault="00424D3A" w:rsidP="00117B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48" w:type="dxa"/>
            <w:vMerge/>
          </w:tcPr>
          <w:p w:rsidR="00424D3A" w:rsidRPr="00C84329" w:rsidRDefault="00424D3A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424D3A" w:rsidRPr="00C84329" w:rsidRDefault="00424D3A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424D3A" w:rsidRPr="00C84329" w:rsidRDefault="00424D3A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424D3A" w:rsidRPr="00C84329" w:rsidRDefault="00424D3A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2687" w:type="dxa"/>
            <w:vMerge w:val="restart"/>
          </w:tcPr>
          <w:p w:rsidR="00424D3A" w:rsidRPr="00C84329" w:rsidRDefault="005B4682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 УУД</w:t>
            </w:r>
          </w:p>
        </w:tc>
        <w:tc>
          <w:tcPr>
            <w:tcW w:w="1981" w:type="dxa"/>
            <w:vMerge w:val="restart"/>
          </w:tcPr>
          <w:p w:rsidR="00424D3A" w:rsidRPr="00C84329" w:rsidRDefault="00424D3A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 результаты</w:t>
            </w:r>
          </w:p>
        </w:tc>
      </w:tr>
      <w:tr w:rsidR="005B4682" w:rsidRPr="00C84329" w:rsidTr="007368D1">
        <w:trPr>
          <w:trHeight w:val="326"/>
        </w:trPr>
        <w:tc>
          <w:tcPr>
            <w:tcW w:w="477" w:type="dxa"/>
            <w:vMerge/>
          </w:tcPr>
          <w:p w:rsidR="00117B76" w:rsidRPr="00117B76" w:rsidRDefault="00117B76" w:rsidP="00117B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0" w:type="dxa"/>
            <w:vMerge/>
          </w:tcPr>
          <w:p w:rsidR="00117B76" w:rsidRPr="00117B76" w:rsidRDefault="00117B76" w:rsidP="00117B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15" w:type="dxa"/>
            <w:gridSpan w:val="2"/>
          </w:tcPr>
          <w:p w:rsidR="00117B76" w:rsidRPr="00117B76" w:rsidRDefault="00117B76" w:rsidP="00117B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b/>
                <w:sz w:val="18"/>
                <w:szCs w:val="18"/>
              </w:rPr>
              <w:t>3а</w:t>
            </w:r>
          </w:p>
        </w:tc>
        <w:tc>
          <w:tcPr>
            <w:tcW w:w="915" w:type="dxa"/>
            <w:gridSpan w:val="2"/>
          </w:tcPr>
          <w:p w:rsidR="00117B76" w:rsidRPr="00117B76" w:rsidRDefault="00117B76" w:rsidP="00117B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b/>
                <w:sz w:val="18"/>
                <w:szCs w:val="18"/>
              </w:rPr>
              <w:t>3б</w:t>
            </w:r>
          </w:p>
        </w:tc>
        <w:tc>
          <w:tcPr>
            <w:tcW w:w="919" w:type="dxa"/>
            <w:gridSpan w:val="2"/>
          </w:tcPr>
          <w:p w:rsidR="00117B76" w:rsidRPr="00117B76" w:rsidRDefault="005B4682" w:rsidP="00117B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3в</w:t>
            </w:r>
          </w:p>
        </w:tc>
        <w:tc>
          <w:tcPr>
            <w:tcW w:w="1948" w:type="dxa"/>
            <w:vMerge/>
          </w:tcPr>
          <w:p w:rsidR="00117B76" w:rsidRPr="00C84329" w:rsidRDefault="00117B76" w:rsidP="00117B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117B76" w:rsidRPr="00C84329" w:rsidRDefault="00117B76" w:rsidP="00117B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117B76" w:rsidRPr="00C84329" w:rsidRDefault="00117B76" w:rsidP="00117B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117B76" w:rsidRPr="00C84329" w:rsidRDefault="00117B76" w:rsidP="00117B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117B76" w:rsidRPr="00C84329" w:rsidRDefault="00117B76" w:rsidP="00117B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  <w:vMerge/>
          </w:tcPr>
          <w:p w:rsidR="00117B76" w:rsidRPr="00C84329" w:rsidRDefault="00117B76" w:rsidP="00117B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4682" w:rsidRPr="00C84329" w:rsidTr="007368D1">
        <w:trPr>
          <w:trHeight w:val="1180"/>
        </w:trPr>
        <w:tc>
          <w:tcPr>
            <w:tcW w:w="477" w:type="dxa"/>
            <w:vMerge/>
          </w:tcPr>
          <w:p w:rsidR="005B4682" w:rsidRPr="00117B76" w:rsidRDefault="005B4682" w:rsidP="005B46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0" w:type="dxa"/>
            <w:vMerge/>
          </w:tcPr>
          <w:p w:rsidR="005B4682" w:rsidRPr="00117B76" w:rsidRDefault="005B4682" w:rsidP="005B46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7" w:type="dxa"/>
            <w:textDirection w:val="btLr"/>
          </w:tcPr>
          <w:p w:rsidR="005B4682" w:rsidRPr="007E153C" w:rsidRDefault="005B4682" w:rsidP="005B468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458" w:type="dxa"/>
            <w:textDirection w:val="btLr"/>
          </w:tcPr>
          <w:p w:rsidR="005B4682" w:rsidRPr="007E153C" w:rsidRDefault="005B4682" w:rsidP="005B468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C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458" w:type="dxa"/>
            <w:textDirection w:val="btLr"/>
          </w:tcPr>
          <w:p w:rsidR="005B4682" w:rsidRPr="007E153C" w:rsidRDefault="005B4682" w:rsidP="005B468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457" w:type="dxa"/>
            <w:textDirection w:val="btLr"/>
          </w:tcPr>
          <w:p w:rsidR="005B4682" w:rsidRPr="007E153C" w:rsidRDefault="005B4682" w:rsidP="005B468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C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458" w:type="dxa"/>
            <w:textDirection w:val="btLr"/>
          </w:tcPr>
          <w:p w:rsidR="005B4682" w:rsidRPr="007E153C" w:rsidRDefault="005B4682" w:rsidP="005B468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461" w:type="dxa"/>
            <w:textDirection w:val="btLr"/>
          </w:tcPr>
          <w:p w:rsidR="005B4682" w:rsidRPr="007E153C" w:rsidRDefault="005B4682" w:rsidP="005B468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E153C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948" w:type="dxa"/>
            <w:vMerge/>
          </w:tcPr>
          <w:p w:rsidR="005B4682" w:rsidRPr="00C84329" w:rsidRDefault="005B4682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5B4682" w:rsidRPr="00C84329" w:rsidRDefault="005B4682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5B4682" w:rsidRPr="00C84329" w:rsidRDefault="005B4682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</w:tcPr>
          <w:p w:rsidR="005B4682" w:rsidRPr="00C84329" w:rsidRDefault="005B4682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:rsidR="005B4682" w:rsidRPr="00C84329" w:rsidRDefault="005B4682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1" w:type="dxa"/>
            <w:vMerge/>
          </w:tcPr>
          <w:p w:rsidR="005B4682" w:rsidRPr="00C84329" w:rsidRDefault="005B4682" w:rsidP="005B46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4D3A" w:rsidRPr="00C84329" w:rsidTr="00117B76">
        <w:trPr>
          <w:trHeight w:val="223"/>
        </w:trPr>
        <w:tc>
          <w:tcPr>
            <w:tcW w:w="16160" w:type="dxa"/>
            <w:gridSpan w:val="14"/>
          </w:tcPr>
          <w:p w:rsidR="00424D3A" w:rsidRPr="00C84329" w:rsidRDefault="00424D3A" w:rsidP="00117B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«Искусство в твоем доме» </w:t>
            </w:r>
          </w:p>
        </w:tc>
      </w:tr>
      <w:tr w:rsidR="005B4682" w:rsidRPr="00C84329" w:rsidTr="007368D1">
        <w:trPr>
          <w:trHeight w:val="1872"/>
        </w:trPr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«Твои игрушки»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(постановка и решение учебной задачи)</w:t>
            </w: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Научиться выделять главное в своей работе.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Лепка игрушки из пластилина или глины с последующей росписью по белой грунтовке в традициях мастеров дымковской игрушки.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Мастер Изображения. Предмет «Изобразительное искусство». Художественная мастерская.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конструктивный рисунок и лепку своей любимой игрушки.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Проговаривать последовательность действий на уроке. 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своей системе знаний. отличать новое от уже известного с помощью учителя.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 уметь пользоваться языком изобразительного искусства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Уметь слушать и понимать высказывания собеседника..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Доброжелательность и эмоционально-нравственная отзывчивость.</w:t>
            </w:r>
          </w:p>
        </w:tc>
      </w:tr>
      <w:tr w:rsidR="005B4682" w:rsidRPr="00C84329" w:rsidTr="007368D1">
        <w:trPr>
          <w:trHeight w:val="2551"/>
        </w:trPr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«Твоя посуда»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учебной задачи;) 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Что помогает увидеть Мастер Изображения?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Лепка посуды из пластилина с росписью по белой грунтовке. Назначение посуды: для кого она, для какого случая (по выбору).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Роспись. Рапорт. Шаблон. Грунтовка.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работу по шаблону (роспись). 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Работать с пластичным материалом.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Проговаривать последовательность действий на уроке. 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своей системе знаний. отличать новое от уже известного с помощью учителя.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 уметь пользоваться языком изобразительного искусства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Уметь слушать и понимать высказывания собеседника..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Ценностное отношение к предметному миру.</w:t>
            </w:r>
          </w:p>
        </w:tc>
      </w:tr>
      <w:tr w:rsidR="005B4682" w:rsidRPr="00C84329" w:rsidTr="007368D1">
        <w:trPr>
          <w:trHeight w:val="1981"/>
        </w:trPr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«Мамин платок»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учебной задачи)</w:t>
            </w: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Каковы объекты окружающей действительности?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Эскиз праздничного или повседневного платка для мамы, девочки или для бабушки (по желанию)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Роспись. Рапорт. Шаблон. Грунтовка.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Орнамент..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Искусство росписи тканей. Расположение росписи  на платке. Ритмика росписи. Колорит как средство выражения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орнамент: в полосе. Круге. Квадрате.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Проговаривать последовательность действий на уроке. 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своей системе знаний. отличать новое от уже известного с помощью учителя.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 уметь пользоваться языком изобразительного искусства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Уметь слушать и понимать высказывания собеседника..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Целостный взгляд на мир в единстве и разнообразии природы.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«Обои и шторы в твоем доме»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учебной задачи)</w:t>
            </w: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Какова роль наблюдений за временными изменениями в природе?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эскиз обоев или штор для комнаты, имеющий определенное назначение: спальня, гостиная, детская.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Роспись. Рапорт. Шаблон. Грунтовка.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Орнамент..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Искусство росписи тканей. Расположение росписи  на платке. Ритмика росписи. Колорит как средство выражения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находить роль художника в создании обоев и штор. Построение ритма. Изобразительные мотивы и их превращения в орнамент.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речь для регуляции своего действия.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подвести под понятие на основе распознавания объектов, выделять существенные признаки.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монологическое высказывание.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Готовность следовать 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«Твоя книжка»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(постановка и решение учебной задачи) 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Художник и книга. Какова роль пятна в изображении?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Иллюстрирование выбранной сказки или конструирование книжки – игрушки.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Иллюстрация. Форма книги. Обложка. Шрифт. Буквица.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превращать произвольно сделанное краской и кистью пятно в изображение зверюшки, растения и т.д.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необходимые коррективы на основе оценки сделанных ошибок.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информации; определять общую цель и пути ее достижения.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проявлять активность для решения познавательных задач.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Ценностное отношение к миру книг.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«Поздравительная открытка»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учебной задачи) 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изображать в объеме?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эскиза открытки или декоративной закладки. Техника граттажа, гравюра или монотипия.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Эскиз. Граттаж. Гравюра. Монотипия.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выполнять открытку различными графическими материалами.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предложения учителей, товарищей по исправлению допущенных ошибок.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задач.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оказывать взаимопомощь в сотрудничестве.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Самооценка на основе критериев успешной деятельности.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«Что сделал художник в нашем доме. Обобщение темы»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учебной задачи).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Просмотр работ за четверть.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Игра в экскурсоводов на выставке детских работ. Умение рассказывать об экспонатах.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роль каждого «Мастера» в создании всех предметов в доме. Форма предмета.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план и последовательность действий.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сочинять и рассказывать с помощью линейных изображений сюжет из своей жизни.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задавать вопросы; обращаться за помощью к одноклассникам, учителю.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Понимание чувства других людей и сопереживание им.</w:t>
            </w:r>
          </w:p>
        </w:tc>
      </w:tr>
      <w:tr w:rsidR="002B4596" w:rsidRPr="00C84329" w:rsidTr="00117B76">
        <w:tc>
          <w:tcPr>
            <w:tcW w:w="16160" w:type="dxa"/>
            <w:gridSpan w:val="14"/>
          </w:tcPr>
          <w:p w:rsidR="002B4596" w:rsidRPr="00C84329" w:rsidRDefault="002B4596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Тема «Искусство на улицах твоего города»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«Наследие предков: памятники архитектуры»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учебной задачи)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Виды архитектуры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Изучение и изображения архитектурного памятника или здания интересного архитектурного решения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Стиль. Собор. Готика. Рококо. Барокко.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зарисовки зданий по памяти или представлению.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учиться отличать верно выполненное задание от неверного.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и оценивать процесс и результат деятельности.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«Парки, скверы, бульвары»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(постановка и решение учебной задачи)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Как формировать навык восприятия? 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изображать пространство парка;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- делать анализ садово – парковой архитектуры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Ландшафтный дизайн.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Научиться: Изображение парка, сквера, возможен рисунок или коллаж..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учиться отличать верно выполненное задание от неверного.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и оценивать процесс и результат деятельности.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мнению, истории и культуре разных народов.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«Ажурные ограды»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(постановка и решение учебной задачи).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помогает нам Мастер Украшения?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Проект ажурной решетки или ворот. Вырезание из сложенной бумаги и вклеивание их в композицию.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. вырезать ажурный орнамент из бумаги.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предложения учителя.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и обобщенно фиксировать группы существенных признаков объектов.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формулировать свои затруднения при решении учебной задачи.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Эстетические потребности.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</w:tcPr>
          <w:p w:rsidR="005B4682" w:rsidRPr="00117B76" w:rsidRDefault="005B4682" w:rsidP="00117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«Фонари на улицах и в парках»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Каково многообразие узоров в природе?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создавать объемные формы из бумаги.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Современная архитектура. Оригами.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конструировать фонарь из бумаги.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познавательную задачу в практическую.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информации из различных источников.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проявлять активность в коллективной деятельности.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Ориентированный взгляд на мир в разнообразии природы.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</w:tcPr>
          <w:p w:rsidR="005B4682" w:rsidRPr="00117B76" w:rsidRDefault="005B4682" w:rsidP="00117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«Витрины на улицах»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располагается узор на стеклах витрины.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проект оформления витрины.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Симметричный узор. Коллекция.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выполнять проект оформления витрины любого магазина (по выбору детей)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установленные правила в решении задачи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обращаться за помощью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одноклассникам, учителю.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Ценностное отношение к природному миру.</w:t>
            </w:r>
          </w:p>
        </w:tc>
      </w:tr>
      <w:tr w:rsidR="005B4682" w:rsidRPr="00C84329" w:rsidTr="007368D1">
        <w:trPr>
          <w:trHeight w:val="1691"/>
        </w:trPr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«Транспорт в городе»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выполняется работа в технике монотипия.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проявлять фантазию при создании новых видов транспорта. Придумать, нарисовать или построить из бумаги образы фантастических машин: наземных, водных, воздушных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Бионика – наука о связи животного и растительного мира с техникой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Роль художника в создании машин. Машины разных времен. Умение видеть образ в форме машин. Разные формы машин на улицах города.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соотносить правильность выполнения действия с требованиями конкретной задачи.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подводить под понятие на основе распознания объектов.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предлагать помощь и сотрудничество.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Эстетические чувства.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«Труд художника на улицах моего города»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(постановка учебной задачи, поиск ее решения).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делать объемную работу из бумаги различной фактуры.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коллективного панно из выполненных ранее работ.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Материал разной фактуры. Коллаж.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рассказать о своем городе, о роли художников;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- выразить свое мнение о работе мастеров.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необходимые дополнения  и изменения в действия.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создавать модели для решения задач.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деятельности, соблюдать правила общения.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Эмоционально – нравственная отзывчивость.</w:t>
            </w:r>
          </w:p>
        </w:tc>
      </w:tr>
      <w:tr w:rsidR="00424D3A" w:rsidRPr="00C84329" w:rsidTr="00117B76">
        <w:tc>
          <w:tcPr>
            <w:tcW w:w="16160" w:type="dxa"/>
            <w:gridSpan w:val="14"/>
          </w:tcPr>
          <w:p w:rsidR="00424D3A" w:rsidRPr="00C84329" w:rsidRDefault="00424D3A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Тема «Художник и зрелище»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</w:tcPr>
          <w:p w:rsidR="005B4682" w:rsidRPr="00117B76" w:rsidRDefault="005B4682" w:rsidP="00117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«Художник в цирке»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(поиск и открытие нового способа действия).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Роль художника в цирке. Цирк – образ радостного, искрометного и таинственного зрелища. Изображение циркового представления и его персонажей (рисунок или аппликация по памяти)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Знаменитые клоуны: Ю. Никулин, О. Попов.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выполнять особенности работы художника в цирке – реквизит, костюмы.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план, осуществлять последовательность действий.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задач.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ормировать собственную позицию.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</w:tcPr>
          <w:p w:rsidR="005B4682" w:rsidRPr="00117B76" w:rsidRDefault="005B4682" w:rsidP="00117B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2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«Художник и театр. Образ театрального героя»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(контроль и коррекция знаний).</w:t>
            </w: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Что могут рассказать украшения? Когда и зачем украшают себя люди?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Театр на столе. Создание макета декораций и персонажей сказки для игры в спектакль.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Макет, декорации.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распознавать, где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вымысел и правда театра. Праздник театра. Декорации и костюмы персонажей.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необходимые коррективы после завершения работы.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подводить под понятие на основе выделения существенных признаков.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партнера высказывания.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Эмоциональная отзывчивость.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«Театральные маски»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(рефлексия и оценивание способа действия).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Какова роль украшений в праздники?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. Рассмотреть маски разных времен и народов. Маски в древних образах, в театре, на празднике.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Амфитеатр. Колизей. Котурны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Конструирование выразительных острохарактерных масок в технике папье-маше.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предвидеть возможности получения конкретного результата.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задач.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оказывать в сотрудничестве взаимопомощь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Эстетические чувства – доброжелательность.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«Театр кукол. Кукла в театральном костюме. Театральный занавес»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(постановка уче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бной задачи, поиск ее решения).</w:t>
            </w: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Какие виды кукол вы знаете?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в технике папье-маше. Создание куклы к кукольному спектаклю в технике папье-маше по выбранной сказке.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Техника Папье-маше.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выполнять образ куклы, ее конструкция и украшение..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речь для регуляции своего действия.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сравнение, классификацию по заданным критериям.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слушать собеседника.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«Афиша, плакат»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Какими бывают виды плакатов? 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Цели: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писать шрифт. Назначение афиши. Образ спектакля, его выражение в афише. Шрифт. Изображение.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Афиша. Шрифт. Перо. Тушь 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выполнять эскиз плаката-афиши к спектаклю или цирковому представлению по выбранной сказке.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соответствие полученного результата поставленной цели. 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сбор информации.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свои затруднения; обращаться за помощью к одноклассникам.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Творчество русского театрального художника К. Бакста.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«Праздник в городе»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 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Виды праздников? 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рисунка (коллажа) для украшения праздничного города или села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коллаж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э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лементы праздничного украшения: панно, транспаранты, иллюминация, фейерверк и т.д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предложения учителей, товарищей.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результат деятельности.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проявлять активность в решении познавательных задач.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Самооценка работы.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«Праздник в городе» (обобщающий урок)»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Какова роль праздников в жизни человека?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в классе выставки работ по теме «Художник и зрелище»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роль художника при работе над спектаклями.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стабилизировать эмоциональное состояние.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узнавать, называть объекты окружающей действительности.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осуществлять взаимный контроль.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сотрудничества.</w:t>
            </w:r>
          </w:p>
        </w:tc>
      </w:tr>
      <w:tr w:rsidR="00424D3A" w:rsidRPr="00C84329" w:rsidTr="00117B76">
        <w:tc>
          <w:tcPr>
            <w:tcW w:w="16160" w:type="dxa"/>
            <w:gridSpan w:val="14"/>
          </w:tcPr>
          <w:p w:rsidR="00424D3A" w:rsidRPr="00C84329" w:rsidRDefault="00424D3A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Тема «Художник и музей»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 xml:space="preserve"> 27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«Музеи в жизни города. Картина особый мир.»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(экскурсия контроль и оценка знаний).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Каково значение музеев в жизни города? 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«Мы в музее» - изображение музейного интерьера с фигурами зрителей. Смешанная техника (рисунок и аппликация)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Третьяковская галерея, Музеи изобразительных искусств им.А.С. Пушкина, Русский музей, музеи родного города.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изобразить интерьер в перспективе различными художественными материалами.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последовательность действий.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знаково – символические средства для решения задачи.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обращаться за помощью к учителю, одноклассникам.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«Картина - пейзаж»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(решение частных задач).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картины украшают жизнь человека?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Изображение пейзажа по представлению с ярко выраженным настроением: радостный и праздничный пейзаж; мрачный и тоскливый; нежный и певучий.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Пейзаж. Станковая живопись, Акварель, гуашь, пастель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выражать цветом эмоциональное состояние;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- анализировать произведения изобразительного искусства.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концентрировать еаблюдательность.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Эстетические потребности.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«Картина - портрет»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Какова роль портрета в жизни человека?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портрета по памяти или по представлению (портрет подруги, друга)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Портрет. Станковая живопись, Акварель, гуашь, пастель, уголь, сангина.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рисовать портрет человека;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- делать анализ произведений портретного жанра.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действия в соответствии с поставленной задачей и условиями ее реализации;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использовать речь для регуляции своего действия.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формировать собственное мнение.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культуре, доброжелательность.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«Картина - натюрморт»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(постановка и решение учебной задачи).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Каким видят мир художники и зрители?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Цели: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Изображение натюрморта по представлению с выражением настроения (радостного, спокойного, грустного или праздничного)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Натюрморт. Станковая живопись, Акварель, гуашь, пастель, уголь, сангина, масляные краски.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рисовать портрет человека;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- делать анализ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использовать речь.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три вида художественной деятельности.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строить монологичное высказывание.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31 - 32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«Картины исторические и бытовые»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Мастера помогают видеть мир сказки и воссоздать его?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изображать по представлению свою повседневной жизни, в школе, на улице или яркого события.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Иллюстрация. Панно.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создавать изображение на заданную тему; самостоятельно подбирать материал для работы.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предвосхищать результат.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задач.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предлагать помощь.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культуре, доброжелательность.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7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«Скульптура в музеях и на улицах»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(решение частных задач).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Насколько велик мир?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Лепка фигуры человека или животного (в движении) для парковой скульптуры.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передавать движение, пропорции фигуры человека в объеме.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последовательность промежуточных целей.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задач.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договариваться о распределении функций в совместной деятельности.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Самооценка работы.</w:t>
            </w:r>
          </w:p>
        </w:tc>
      </w:tr>
      <w:tr w:rsidR="005B4682" w:rsidRPr="00C84329" w:rsidTr="007368D1">
        <w:tc>
          <w:tcPr>
            <w:tcW w:w="477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80" w:type="dxa"/>
          </w:tcPr>
          <w:p w:rsidR="005B4682" w:rsidRPr="00117B76" w:rsidRDefault="005B4682" w:rsidP="00117B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7B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«Художественная выставка» (обобщение темы)»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(рефлексия и оценивание способа действия в форме игровых заданий).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строить композицию?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зрительные навыки; воспитывать положительные эмоции от встречи с прекрасным; учить характеризовать свои впечатления от рассматривания произведений искусства.</w:t>
            </w:r>
          </w:p>
        </w:tc>
        <w:tc>
          <w:tcPr>
            <w:tcW w:w="1699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Композиция. </w:t>
            </w:r>
          </w:p>
        </w:tc>
        <w:tc>
          <w:tcPr>
            <w:tcW w:w="1840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рассматривать произведения известных художников: картины и скульптуры; создавать композицию по впечатлениям от летней природы.</w:t>
            </w:r>
          </w:p>
        </w:tc>
        <w:tc>
          <w:tcPr>
            <w:tcW w:w="2687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соотносить правильность выбора и результата действия с требованиями конкретных задач.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проявлять активность во взаимодействии.</w:t>
            </w:r>
          </w:p>
        </w:tc>
        <w:tc>
          <w:tcPr>
            <w:tcW w:w="1981" w:type="dxa"/>
          </w:tcPr>
          <w:p w:rsidR="005B4682" w:rsidRPr="00C84329" w:rsidRDefault="005B4682" w:rsidP="00117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</w:tbl>
    <w:p w:rsidR="00237014" w:rsidRDefault="00237014" w:rsidP="00DC6E86">
      <w:pPr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424D3A" w:rsidRPr="00C84329" w:rsidRDefault="00424D3A" w:rsidP="00DC6E86">
      <w:pPr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237014" w:rsidRPr="00C84329" w:rsidRDefault="00237014" w:rsidP="00DC6E86">
      <w:pPr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237014" w:rsidRPr="00C84329" w:rsidRDefault="00237014" w:rsidP="00DC6E86">
      <w:pPr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237014" w:rsidRPr="00C84329" w:rsidRDefault="00237014" w:rsidP="00DC6E86">
      <w:pPr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237014" w:rsidRPr="00C84329" w:rsidRDefault="00237014" w:rsidP="00DC6E86">
      <w:pPr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237014" w:rsidRPr="00C84329" w:rsidRDefault="00237014" w:rsidP="00DC6E86">
      <w:pPr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237014" w:rsidRPr="00C84329" w:rsidRDefault="00237014" w:rsidP="00DC6E86">
      <w:pPr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237014" w:rsidRPr="00C84329" w:rsidRDefault="00237014" w:rsidP="00DC6E86">
      <w:pPr>
        <w:spacing w:after="0" w:line="240" w:lineRule="auto"/>
        <w:ind w:right="140"/>
        <w:rPr>
          <w:rFonts w:ascii="Times New Roman" w:hAnsi="Times New Roman" w:cs="Times New Roman"/>
          <w:sz w:val="20"/>
          <w:szCs w:val="20"/>
        </w:rPr>
      </w:pPr>
    </w:p>
    <w:p w:rsidR="00407171" w:rsidRDefault="00407171" w:rsidP="00E45BE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07171" w:rsidRDefault="00407171" w:rsidP="00E45BE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07171" w:rsidRPr="00C84329" w:rsidRDefault="00407171" w:rsidP="00E45BE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45BE1" w:rsidRPr="00C84329" w:rsidRDefault="00E45BE1" w:rsidP="00F80FE5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p w:rsidR="0030556D" w:rsidRPr="00C84329" w:rsidRDefault="0030556D" w:rsidP="00F80FE5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p w:rsidR="0030556D" w:rsidRPr="00C84329" w:rsidRDefault="0030556D" w:rsidP="00F80FE5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p w:rsidR="0030556D" w:rsidRPr="00C84329" w:rsidRDefault="0030556D" w:rsidP="00F80FE5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p w:rsidR="0030556D" w:rsidRPr="00C84329" w:rsidRDefault="0030556D" w:rsidP="00F80FE5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p w:rsidR="0030556D" w:rsidRPr="00C84329" w:rsidRDefault="0030556D" w:rsidP="00F80FE5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p w:rsidR="0030556D" w:rsidRPr="00C84329" w:rsidRDefault="0030556D" w:rsidP="00F80FE5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p w:rsidR="0030556D" w:rsidRPr="00C84329" w:rsidRDefault="0030556D" w:rsidP="00F80FE5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p w:rsidR="00BC67A9" w:rsidRPr="00C84329" w:rsidRDefault="00BC67A9" w:rsidP="00BC67A9">
      <w:pPr>
        <w:tabs>
          <w:tab w:val="left" w:pos="284"/>
        </w:tabs>
        <w:spacing w:after="0" w:line="240" w:lineRule="auto"/>
        <w:ind w:right="140"/>
        <w:jc w:val="center"/>
        <w:rPr>
          <w:rFonts w:ascii="Times New Roman" w:hAnsi="Times New Roman" w:cs="Times New Roman"/>
          <w:b/>
          <w:bCs/>
          <w:sz w:val="20"/>
          <w:szCs w:val="20"/>
        </w:rPr>
        <w:sectPr w:rsidR="00BC67A9" w:rsidRPr="00C84329" w:rsidSect="00C84329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30556D" w:rsidRPr="00C84329" w:rsidRDefault="0030556D" w:rsidP="003572C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4329">
        <w:rPr>
          <w:rFonts w:ascii="Times New Roman" w:hAnsi="Times New Roman" w:cs="Times New Roman"/>
          <w:b/>
          <w:sz w:val="20"/>
          <w:szCs w:val="20"/>
        </w:rPr>
        <w:t>Тематическое планирование</w:t>
      </w:r>
    </w:p>
    <w:p w:rsidR="0030556D" w:rsidRDefault="0030556D" w:rsidP="003572C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4329">
        <w:rPr>
          <w:rFonts w:ascii="Times New Roman" w:hAnsi="Times New Roman" w:cs="Times New Roman"/>
          <w:b/>
          <w:sz w:val="20"/>
          <w:szCs w:val="20"/>
        </w:rPr>
        <w:t>4 класс</w:t>
      </w:r>
      <w:r w:rsidR="00DE5701">
        <w:rPr>
          <w:rFonts w:ascii="Times New Roman" w:hAnsi="Times New Roman" w:cs="Times New Roman"/>
          <w:b/>
          <w:sz w:val="20"/>
          <w:szCs w:val="20"/>
        </w:rPr>
        <w:t xml:space="preserve"> «</w:t>
      </w:r>
      <w:bookmarkStart w:id="0" w:name="_GoBack"/>
      <w:bookmarkEnd w:id="0"/>
      <w:r w:rsidR="00DE5701">
        <w:rPr>
          <w:rFonts w:ascii="Times New Roman" w:hAnsi="Times New Roman" w:cs="Times New Roman"/>
          <w:b/>
          <w:sz w:val="20"/>
          <w:szCs w:val="20"/>
        </w:rPr>
        <w:t>Каждый народ художник»</w:t>
      </w:r>
    </w:p>
    <w:p w:rsidR="0030556D" w:rsidRPr="00C84329" w:rsidRDefault="0030556D" w:rsidP="003572C4">
      <w:pPr>
        <w:spacing w:after="0" w:line="240" w:lineRule="auto"/>
        <w:ind w:right="282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6126" w:type="dxa"/>
        <w:tblInd w:w="-770" w:type="dxa"/>
        <w:tblLayout w:type="fixed"/>
        <w:tblLook w:val="04A0" w:firstRow="1" w:lastRow="0" w:firstColumn="1" w:lastColumn="0" w:noHBand="0" w:noVBand="1"/>
      </w:tblPr>
      <w:tblGrid>
        <w:gridCol w:w="510"/>
        <w:gridCol w:w="510"/>
        <w:gridCol w:w="655"/>
        <w:gridCol w:w="18"/>
        <w:gridCol w:w="603"/>
        <w:gridCol w:w="70"/>
        <w:gridCol w:w="659"/>
        <w:gridCol w:w="14"/>
        <w:gridCol w:w="674"/>
        <w:gridCol w:w="1985"/>
        <w:gridCol w:w="2268"/>
        <w:gridCol w:w="1701"/>
        <w:gridCol w:w="1843"/>
        <w:gridCol w:w="2693"/>
        <w:gridCol w:w="1923"/>
      </w:tblGrid>
      <w:tr w:rsidR="00A53578" w:rsidRPr="00C84329" w:rsidTr="004A20CA">
        <w:trPr>
          <w:trHeight w:val="471"/>
        </w:trPr>
        <w:tc>
          <w:tcPr>
            <w:tcW w:w="510" w:type="dxa"/>
            <w:vMerge w:val="restart"/>
            <w:vAlign w:val="center"/>
          </w:tcPr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510" w:type="dxa"/>
            <w:vMerge w:val="restart"/>
            <w:textDirection w:val="btLr"/>
            <w:vAlign w:val="center"/>
          </w:tcPr>
          <w:p w:rsidR="00A53578" w:rsidRPr="00C84329" w:rsidRDefault="00A53578" w:rsidP="00E867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Кол – во часов</w:t>
            </w:r>
          </w:p>
        </w:tc>
        <w:tc>
          <w:tcPr>
            <w:tcW w:w="2693" w:type="dxa"/>
            <w:gridSpan w:val="7"/>
            <w:vMerge w:val="restart"/>
            <w:vAlign w:val="center"/>
          </w:tcPr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A53578" w:rsidRPr="00C84329" w:rsidRDefault="00A53578" w:rsidP="004071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и тип урока </w:t>
            </w:r>
          </w:p>
        </w:tc>
        <w:tc>
          <w:tcPr>
            <w:tcW w:w="2268" w:type="dxa"/>
            <w:vMerge w:val="restart"/>
            <w:vAlign w:val="center"/>
          </w:tcPr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Решаемые проблемы</w:t>
            </w:r>
          </w:p>
        </w:tc>
        <w:tc>
          <w:tcPr>
            <w:tcW w:w="1701" w:type="dxa"/>
            <w:vMerge w:val="restart"/>
            <w:vAlign w:val="center"/>
          </w:tcPr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Понятия</w:t>
            </w:r>
          </w:p>
        </w:tc>
        <w:tc>
          <w:tcPr>
            <w:tcW w:w="6459" w:type="dxa"/>
            <w:gridSpan w:val="3"/>
            <w:vAlign w:val="center"/>
          </w:tcPr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A53578" w:rsidRPr="00C84329" w:rsidTr="004A20CA">
        <w:trPr>
          <w:trHeight w:val="276"/>
        </w:trPr>
        <w:tc>
          <w:tcPr>
            <w:tcW w:w="510" w:type="dxa"/>
            <w:vMerge/>
            <w:vAlign w:val="center"/>
          </w:tcPr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" w:type="dxa"/>
            <w:vMerge/>
            <w:vAlign w:val="center"/>
          </w:tcPr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7"/>
            <w:vMerge/>
            <w:vAlign w:val="center"/>
          </w:tcPr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2693" w:type="dxa"/>
            <w:vMerge w:val="restart"/>
            <w:vAlign w:val="center"/>
          </w:tcPr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Универсальная учебная деятельность</w:t>
            </w:r>
          </w:p>
        </w:tc>
        <w:tc>
          <w:tcPr>
            <w:tcW w:w="1923" w:type="dxa"/>
            <w:vMerge w:val="restart"/>
            <w:vAlign w:val="center"/>
          </w:tcPr>
          <w:p w:rsidR="00A53578" w:rsidRPr="00C84329" w:rsidRDefault="00A53578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 результаты</w:t>
            </w:r>
          </w:p>
        </w:tc>
      </w:tr>
      <w:tr w:rsidR="002476D2" w:rsidRPr="00C84329" w:rsidTr="004A20CA">
        <w:trPr>
          <w:trHeight w:val="310"/>
        </w:trPr>
        <w:tc>
          <w:tcPr>
            <w:tcW w:w="510" w:type="dxa"/>
            <w:vMerge/>
          </w:tcPr>
          <w:p w:rsidR="002476D2" w:rsidRPr="00C84329" w:rsidRDefault="002476D2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" w:type="dxa"/>
            <w:vMerge/>
          </w:tcPr>
          <w:p w:rsidR="002476D2" w:rsidRPr="00C84329" w:rsidRDefault="002476D2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2476D2" w:rsidRPr="00C84329" w:rsidRDefault="002476D2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4а</w:t>
            </w:r>
          </w:p>
        </w:tc>
        <w:tc>
          <w:tcPr>
            <w:tcW w:w="1417" w:type="dxa"/>
            <w:gridSpan w:val="4"/>
          </w:tcPr>
          <w:p w:rsidR="002476D2" w:rsidRPr="00C84329" w:rsidRDefault="002476D2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4б</w:t>
            </w:r>
          </w:p>
        </w:tc>
        <w:tc>
          <w:tcPr>
            <w:tcW w:w="1985" w:type="dxa"/>
            <w:vMerge/>
          </w:tcPr>
          <w:p w:rsidR="002476D2" w:rsidRPr="00C84329" w:rsidRDefault="002476D2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476D2" w:rsidRPr="00C84329" w:rsidRDefault="002476D2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476D2" w:rsidRPr="00C84329" w:rsidRDefault="002476D2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476D2" w:rsidRPr="00C84329" w:rsidRDefault="002476D2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2476D2" w:rsidRPr="00C84329" w:rsidRDefault="002476D2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:rsidR="002476D2" w:rsidRPr="00C84329" w:rsidRDefault="002476D2" w:rsidP="00305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A20CA" w:rsidRPr="00C84329" w:rsidTr="004A20CA">
        <w:trPr>
          <w:trHeight w:val="569"/>
        </w:trPr>
        <w:tc>
          <w:tcPr>
            <w:tcW w:w="510" w:type="dxa"/>
            <w:vMerge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" w:type="dxa"/>
            <w:vMerge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5" w:type="dxa"/>
          </w:tcPr>
          <w:p w:rsidR="004A20CA" w:rsidRPr="004A4E73" w:rsidRDefault="004A4E73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E7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621" w:type="dxa"/>
            <w:gridSpan w:val="2"/>
          </w:tcPr>
          <w:p w:rsidR="004A20CA" w:rsidRPr="004A4E73" w:rsidRDefault="004A4E73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E7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29" w:type="dxa"/>
            <w:gridSpan w:val="2"/>
          </w:tcPr>
          <w:p w:rsidR="004A20CA" w:rsidRPr="004A4E73" w:rsidRDefault="004A4E73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E7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688" w:type="dxa"/>
            <w:gridSpan w:val="2"/>
          </w:tcPr>
          <w:p w:rsidR="004A20CA" w:rsidRPr="004A4E73" w:rsidRDefault="004A4E73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E7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985" w:type="dxa"/>
            <w:vMerge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B4596" w:rsidRPr="00C84329" w:rsidTr="00606237">
        <w:trPr>
          <w:trHeight w:val="274"/>
        </w:trPr>
        <w:tc>
          <w:tcPr>
            <w:tcW w:w="16126" w:type="dxa"/>
            <w:gridSpan w:val="15"/>
            <w:shd w:val="clear" w:color="auto" w:fill="FFFFFF" w:themeFill="background1"/>
          </w:tcPr>
          <w:p w:rsidR="002B4596" w:rsidRPr="00C84329" w:rsidRDefault="002B4596" w:rsidP="002B4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«Истоки родного искусства» </w:t>
            </w:r>
          </w:p>
        </w:tc>
      </w:tr>
      <w:tr w:rsidR="004A20CA" w:rsidRPr="00C84329" w:rsidTr="004A20CA">
        <w:trPr>
          <w:trHeight w:val="1872"/>
        </w:trPr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«Пейзаж родной земли» 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Научиться выделять главное в своей работе.</w:t>
            </w:r>
          </w:p>
          <w:p w:rsidR="004A20CA" w:rsidRPr="00C84329" w:rsidRDefault="004A20CA" w:rsidP="002B4596">
            <w:pPr>
              <w:tabs>
                <w:tab w:val="center" w:pos="12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. Изображение пейзажа своей родной стороны. Выявление особой красоты пейзажа художественными средствами (гуашь).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Мастер Изображения. Предмет «Изобразительное искусство». Художественная мастерская.</w:t>
            </w: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конструктивный рисунок родного края.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Проговаривать последовательность действий на уроке. 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своей системе знаний, отличать новое от уже известного с помощью учителя.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 уметь пользоваться языком изобразительного искусства.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Уметь слушать и понимать высказывания собеседника.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Доброжелательность и эмоционально-нравственная отзывчивость.</w:t>
            </w:r>
          </w:p>
        </w:tc>
      </w:tr>
      <w:tr w:rsidR="004A20CA" w:rsidRPr="00C84329" w:rsidTr="004A20CA">
        <w:trPr>
          <w:trHeight w:val="2551"/>
        </w:trPr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«Гармония жилья с природой. Деревня – деревянный мир»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Что помогает увидеть Мастер Изображения?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Изображение деревни. Коллективное панно или индивидуальная работа. Украшение построек, созданных на предыдущем уроке.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Набросок, подмалёвок, эскиз.</w:t>
            </w: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эскизы природы в технике по «сырому». 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Проговаривать последовательность действий на уроке. 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своей системе знаний, отличать новое от уже известного с помощью учителя.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 уметь пользоваться языком изобразительного искусства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Уметь слушать и понимать высказывания собеседника..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Ценностное отношение к окружающему миру.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«Образ красоты человека»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Изображение женских и мужских народных образов индивидуально или для панно. 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Панно, аппликация.</w:t>
            </w: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навыков изображения человека.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Проговаривать последовательность действий на уроке. 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своей системе знаний. отличать новое от уже известного с помощью учителя.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 уметь пользоваться языком изобразительного искусства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Уметь слушать и понимать высказывания собеседника.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Целостный взгляд на мир в единстве и разнообразии природы и человека.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«Народные праздники»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Какова роль наблюдений за временными изменениями в природном календаре?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: Создание работ на тему народного календарного праздника – коллективная или индивидуальная работа (гуашь, формат А</w:t>
            </w:r>
            <w:r w:rsidRPr="00C8432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4,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432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Русские народные праздники.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роль 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праздников в жизни людей. Знать календарные праздники: осенний праздник урожая, ярмарка. Праздник – это образ идеальной счастливой жизни.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речь для регуляции своего действия.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подвести под понятие на основе распознавания объектов, выделять существенные признаки.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строить монологическое высказывание.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Целостный взгляд на мир в единстве и разнообразии природы и человека.</w:t>
            </w:r>
          </w:p>
        </w:tc>
      </w:tr>
      <w:tr w:rsidR="002B4596" w:rsidRPr="00C84329" w:rsidTr="00492BF3">
        <w:tc>
          <w:tcPr>
            <w:tcW w:w="16126" w:type="dxa"/>
            <w:gridSpan w:val="15"/>
            <w:shd w:val="clear" w:color="auto" w:fill="FFFFFF" w:themeFill="background1"/>
          </w:tcPr>
          <w:p w:rsidR="002B4596" w:rsidRPr="00C84329" w:rsidRDefault="002B4596" w:rsidP="002B4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Тема «Древние города нашей земли»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«Древние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город - крепость».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Изучение конструкций и пропорций крепостных башен. Постройка крепостных стен и башен из бумаги или пластилина.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Знать понятия вертикаль, названия древнерусских городов.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конструировать из бумаги и пластилина;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- анализировать архитектурные особенности древнерусских городов.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необходимые коррективы на основе оценки сделанных ошибок.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информации; определять общую цель и пути ее достижения.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проявлять активность для решения познавательных задач.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сформированность эстетических чувств, художественно-творческого мышления, наблюдательности и фантазии;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«Древние соборы»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«Дорога к храму» - изображение на бумаге древнерусского каменного храма. Передать линейную и воздушную перспективу пространства (коллективная работа). Знакомство с архитектурой древнерусского каменного храма. Конструкция, символика.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Храм, церковь, собор.</w:t>
            </w: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- изображать конструкцию и украшения древнерусского храма;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- взаимодействовать в процессе коллективного творчества.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предложения учителей, товарищей по исправлению допущенных ошибок.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задач.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оказывать взаимопомощь в сотрудничестве.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сформированность эстетических чувств, художественно-творческого мышления, наблюдательности и фантазии;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«Древний город и его жители»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Изображение древнерусского города графическими материалами (внешний или внутренний вид города). Организация внутреннего пространства города. Кремль, торг, посад. Размещение и характер жилых построек.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Кремль, торг, посад</w:t>
            </w: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 графическими материалами.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план и последовательность действий.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сочинять и рассказывать с помощью линейных изображений сюжет из своей жизни.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задавать вопросы; обращаться за помощью к одноклассникам, учителю.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Понимание чувства других людей и сопереживание им.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«Древние воины защитники»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Изображение древнерусских воинов княжеской дружины с использованием художественных материалов по выбору учащегося.Познакомиться с значением символики в орнаменте.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Роль цвета в одежде.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ритмически организовывать пространство листа.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учиться отличать верно выполненное задание от неверного.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и оценивать процесс и результат деятельности.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Подобрать иллюстрации по теме урока.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«Города нашей земли»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Как формировать навык восприятия? 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Беседа – путешествие – знакомство с исторической архитектурой древнерусских городов: Москвы, Новгорода, Владимира, Пскова. Знакомство со своеобразием древнерусских городов. Храмы – памятники.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Ландшафтный дизайн, названия памятников архитектуры Москвы.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выражать свое отношение к архитектурному памятнику.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учиться отличать верно выполненное задание от неверного.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и оценивать процесс и результат деятельности.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мнению, истории и культуре.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3" w:type="dxa"/>
            <w:gridSpan w:val="2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«Резные узоры»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 помогает нам Мастер Украшения?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Проект ажурной решетки или ворот. Вырезание из сложенной бумаги и вклеивание их в композицию. Изображение расписного интерьера теремной палаты – подготовка фона для следующего задания.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Русская деревянная резьба. Европейское и восточное искусство.</w:t>
            </w: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. вырезать ажурный орнамент из бумаги,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использовать выразительные возможности художественных материалов.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предложения учителя.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и обобщенно фиксировать группы существенных признаков объектов.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формулировать свои затруднения при решении учебной задачи.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Эстетические потребности.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3" w:type="dxa"/>
            <w:gridSpan w:val="2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«Праздничный пир 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Каково многообразие узоров в природе?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 коллективного аппликативного панно «Княжеский пир» или индивидуальные изображения пира.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Беседа. Коллективное панно.</w:t>
            </w: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. применять различные художественные материалы в творческой деятельности.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познавательную задачу в практическую.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 выделение необходимой информации из различных источников.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проявлять активность в коллективной деятельности.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Ориентированный взгляд на мир в разнообразии природы.</w:t>
            </w:r>
          </w:p>
        </w:tc>
      </w:tr>
      <w:tr w:rsidR="002B4596" w:rsidRPr="00C84329" w:rsidTr="00492BF3">
        <w:trPr>
          <w:trHeight w:val="254"/>
        </w:trPr>
        <w:tc>
          <w:tcPr>
            <w:tcW w:w="16126" w:type="dxa"/>
            <w:gridSpan w:val="15"/>
            <w:shd w:val="clear" w:color="auto" w:fill="FFFFFF" w:themeFill="background1"/>
          </w:tcPr>
          <w:p w:rsidR="002B4596" w:rsidRPr="00C84329" w:rsidRDefault="002B4596" w:rsidP="002B45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«Каждый народ - художник»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«Страна восходящего солнца. Образ художественной культуры Японии»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1.Изображение природы. 2.Изображение японок в национальной одежде. (кимоно). 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3.Коллективное панно «Праздник цветения сакуры»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Японская поэзия. Каллиграфия. Художественная культура Японии.</w:t>
            </w: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- работать в группе и индивидуально;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- анализировать произведения искусства Японии.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установленные правила в решении задачи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освоение способов решения проблем творческого и поискового характера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обращаться за помощью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одноклассникам, учителю.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культуре и искусству других народовв мире</w:t>
            </w:r>
          </w:p>
        </w:tc>
      </w:tr>
      <w:tr w:rsidR="004A20CA" w:rsidRPr="00C84329" w:rsidTr="004A20CA">
        <w:trPr>
          <w:trHeight w:val="1691"/>
        </w:trPr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18-</w:t>
            </w:r>
          </w:p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«Искусство народов гор и степей»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Изображение жизни в степи и красоты пустых пространств. Развитие живописных навыков.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Познакомиться с художественными традициями в культуре народов степей.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изображать пространство степи.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соотносить правильность выполнения действия с требованиями конкретной задачи.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освоение способов решения проблем творческого и поискового характера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предлагать помощь и сотрудничество.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культуре и искусству других народов нашей страны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20-21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«Образ художественной культуры Средней Азии»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Изготовление аппликация на цветной бумаге. Образ древнего среднеазиатского города.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Коллаж.</w:t>
            </w: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работать в технике аппликации.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необходимые дополнения  и изменения в действия.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освоение способов решения проблем творческого и поискового характера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деятельности, соблюдать правила общения.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Эмоционально – нравственная отзывчивость.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22-</w:t>
            </w:r>
          </w:p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«Образ художественной культуры Древней Греции»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: Изображение образов графических храмов (плоские аппликации из бумаги) для панно «Древнегреческий праздник». Изображения олимпиоников.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Гармония человека с окружающей природой и архитектурой. Акрополь. Ордерные системы Древней Греции. Театр</w:t>
            </w: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работать с бумагой, используя ее выразительные возможности.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план, осуществлять последовательность действий.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 разнообразии способов решения задач.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формировать собственную позицию.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культуре и искусству других народов в мире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24-25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«Образ художественной культуры средневековой Западной Европы»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Что могут рассказать украшения? Когда и зачем украшают себя люди?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Работа над панно «Праздник цехов ремесленников на городской площади» с подготовительными этапами изучения архитектуры, одежды человека и его окружения (предметный мир)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Произведение В. Гюго «Собор Парижской Богоматери». Литературное описание архитектурных особенностей готического собора.</w:t>
            </w: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передать образ человека средневековой Европы в костюме.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- цветом передать  глубину пространства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необходимые коррективы после завершения работы.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освоение способов решения проблем творческого и поискового характера.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партнера высказывания.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культуре и искусству других народов в мире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«Многообразие художественных культур в мире»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Обобщающий урок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. Обобщение темы четверти. Итог – не запоминание названий, а радость делиться открытиями иных, уже прожитых детьми культурных миров.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Выставка. Беседа: закрепление в сознании детей темы четверти «Каждый народ - художник» как ведущей темы всех трех четвертей этого года.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разность работы Мастеров в разных культурах;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- почему постройки, одежды, украшения такие разные.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предвидеть возможности получения конкретного результата.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наиболее эффективные способы решения задач.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оказывать в сотрудничестве взаимопомощь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Эстетические чувства – доброжелательность.</w:t>
            </w:r>
          </w:p>
        </w:tc>
      </w:tr>
      <w:tr w:rsidR="002B4596" w:rsidRPr="00C84329" w:rsidTr="00CA47DD">
        <w:tc>
          <w:tcPr>
            <w:tcW w:w="16126" w:type="dxa"/>
            <w:gridSpan w:val="15"/>
          </w:tcPr>
          <w:p w:rsidR="002B4596" w:rsidRPr="00C84329" w:rsidRDefault="002B4596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«Искусство объединяет народы»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-28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«Все народы воспевают материнство» 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. Изображение по представлению матери и ребенка, стремление выразить их единство, ласку и отношение друг к другу.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Икона «Владимирская Богоматерь», репродукции Рафаэля, Рубенса</w:t>
            </w: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передать настроение, используя выразительные возможности гуаши.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речь для регуляции своего действия.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сравнение, классификацию по заданным критериям.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слушать собеседника.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«Все народы воспевают мудрость старости»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Цели: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Изображение любимого пожилого человека (бабушки или дедушки) – стремление выразить его внутренний мир.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работать</w:t>
            </w: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художественными материалами передать свое отношение к дорогому человеку.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соответствие полученного результата поставленной цели. 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сбор информации.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свои затруднения; обращаться за помощью к одноклассникам.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доброжелательности и эмоционально—нравственной отзывчивости, понимания и сопереживания чувствам других людей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«Сопереживание – великая тема искусства»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: Рисунок черной и белой гуашью с драматическим сюжетом, придуманным автором.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изображать эмоциональное состояние художественными средствами. 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Знать имена и картины художников Рембрандта, П. Пикассо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воспринимать предложения учителей, товарищей.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результат деятельности.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проявлять активность в решении познавательных задач.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Самооценка работы.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«Герои, борцы и защитники»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Эскиз памятника герою или рисунок, посвященный героям Великой Отечественной войны.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основные памятные события, связанные с историей родного края.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Научиться: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изобразить задуманное;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- использовать выразительные возможности пластилина.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стабилизировать эмоциональное состояние.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узнавать, называть объекты окружающей действительности.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осуществлять взаимный контроль.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Навыки сотрудничества.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32-33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«Юность и надежды»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Изображение радости детства мечты о счастье, подвигах, путешествиях, открытиях (рисование по памяти или представлению).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темы детства и юности в искусстве всех народов.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изобразить радость детства;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- анализировать произведения искусства.</w:t>
            </w: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последовательность действий.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знаково – символические средства для решения задачи.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обращаться за помощью к учителю, одноклассникам.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Уважительное отношение к иному мнению.</w:t>
            </w:r>
          </w:p>
        </w:tc>
      </w:tr>
      <w:tr w:rsidR="004A20CA" w:rsidRPr="00C84329" w:rsidTr="004A20CA"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10" w:type="dxa"/>
          </w:tcPr>
          <w:p w:rsidR="004A20CA" w:rsidRPr="004A20CA" w:rsidRDefault="004A20CA" w:rsidP="002B45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0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gridSpan w:val="2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«Искусство народов мира»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(обобщающий урок)</w:t>
            </w:r>
          </w:p>
        </w:tc>
        <w:tc>
          <w:tcPr>
            <w:tcW w:w="2268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Цели: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Экскурсия по выставке. Обсуждение детских работ с анализом проделанной за год работы.</w:t>
            </w:r>
          </w:p>
        </w:tc>
        <w:tc>
          <w:tcPr>
            <w:tcW w:w="1701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разнообразие художественных культур нардов Земли. 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Научиться: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высказывать свое мнение о произведениях.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концентрировать наблюдательность.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задавать вопросы, необходимые для организации собственной деятельности.</w:t>
            </w:r>
          </w:p>
        </w:tc>
        <w:tc>
          <w:tcPr>
            <w:tcW w:w="1923" w:type="dxa"/>
          </w:tcPr>
          <w:p w:rsidR="004A20CA" w:rsidRPr="00C84329" w:rsidRDefault="004A20CA" w:rsidP="002B4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329">
              <w:rPr>
                <w:rFonts w:ascii="Times New Roman" w:hAnsi="Times New Roman" w:cs="Times New Roman"/>
                <w:sz w:val="20"/>
                <w:szCs w:val="20"/>
              </w:rPr>
              <w:t>Эстетические потребности.</w:t>
            </w:r>
          </w:p>
        </w:tc>
      </w:tr>
    </w:tbl>
    <w:p w:rsidR="00C26BA7" w:rsidRPr="00C84329" w:rsidRDefault="00C26BA7" w:rsidP="008D00E6">
      <w:pPr>
        <w:rPr>
          <w:rFonts w:ascii="Times New Roman" w:hAnsi="Times New Roman" w:cs="Times New Roman"/>
          <w:b/>
          <w:bCs/>
          <w:sz w:val="20"/>
          <w:szCs w:val="20"/>
        </w:rPr>
        <w:sectPr w:rsidR="00C26BA7" w:rsidRPr="00C84329" w:rsidSect="0030556D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C26BA7" w:rsidRPr="00C84329" w:rsidRDefault="00C26BA7" w:rsidP="004A20C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C26BA7" w:rsidRPr="00C84329" w:rsidSect="00C26BA7">
      <w:pgSz w:w="11906" w:h="16838"/>
      <w:pgMar w:top="567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5E1" w:rsidRDefault="009435E1" w:rsidP="00193A2B">
      <w:pPr>
        <w:spacing w:after="0" w:line="240" w:lineRule="auto"/>
      </w:pPr>
      <w:r>
        <w:separator/>
      </w:r>
    </w:p>
  </w:endnote>
  <w:endnote w:type="continuationSeparator" w:id="0">
    <w:p w:rsidR="009435E1" w:rsidRDefault="009435E1" w:rsidP="00193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MS Mincho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5E1" w:rsidRDefault="009435E1" w:rsidP="00193A2B">
      <w:pPr>
        <w:spacing w:after="0" w:line="240" w:lineRule="auto"/>
      </w:pPr>
      <w:r>
        <w:separator/>
      </w:r>
    </w:p>
  </w:footnote>
  <w:footnote w:type="continuationSeparator" w:id="0">
    <w:p w:rsidR="009435E1" w:rsidRDefault="009435E1" w:rsidP="00193A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8BE4A1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 w15:restartNumberingAfterBreak="0">
    <w:nsid w:val="012231C8"/>
    <w:multiLevelType w:val="hybridMultilevel"/>
    <w:tmpl w:val="F82079C8"/>
    <w:lvl w:ilvl="0" w:tplc="49442556">
      <w:start w:val="1"/>
      <w:numFmt w:val="bullet"/>
      <w:lvlText w:val="•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114C8A"/>
    <w:multiLevelType w:val="singleLevel"/>
    <w:tmpl w:val="39A00F44"/>
    <w:lvl w:ilvl="0">
      <w:start w:val="10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E545A2C"/>
    <w:multiLevelType w:val="hybridMultilevel"/>
    <w:tmpl w:val="24F897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731E8"/>
    <w:multiLevelType w:val="singleLevel"/>
    <w:tmpl w:val="F56A9F6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30A1E13"/>
    <w:multiLevelType w:val="multilevel"/>
    <w:tmpl w:val="4FC21A38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0658F0"/>
    <w:multiLevelType w:val="singleLevel"/>
    <w:tmpl w:val="F56A9F6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81D5684"/>
    <w:multiLevelType w:val="singleLevel"/>
    <w:tmpl w:val="9D988222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83F4E44"/>
    <w:multiLevelType w:val="hybridMultilevel"/>
    <w:tmpl w:val="BAF4C3B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D7723"/>
    <w:multiLevelType w:val="singleLevel"/>
    <w:tmpl w:val="A240F65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BE26216"/>
    <w:multiLevelType w:val="hybridMultilevel"/>
    <w:tmpl w:val="434055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823FB"/>
    <w:multiLevelType w:val="hybridMultilevel"/>
    <w:tmpl w:val="3B101CF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25695D05"/>
    <w:multiLevelType w:val="singleLevel"/>
    <w:tmpl w:val="87BCB1D4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8557339"/>
    <w:multiLevelType w:val="hybridMultilevel"/>
    <w:tmpl w:val="A11636E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8D183D"/>
    <w:multiLevelType w:val="hybridMultilevel"/>
    <w:tmpl w:val="0840BC52"/>
    <w:lvl w:ilvl="0" w:tplc="934C32F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466CBE"/>
    <w:multiLevelType w:val="singleLevel"/>
    <w:tmpl w:val="235AB68E"/>
    <w:lvl w:ilvl="0">
      <w:start w:val="8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1AB2696"/>
    <w:multiLevelType w:val="hybridMultilevel"/>
    <w:tmpl w:val="722EB4FC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7352A82"/>
    <w:multiLevelType w:val="hybridMultilevel"/>
    <w:tmpl w:val="E9EEE78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7B12E60"/>
    <w:multiLevelType w:val="hybridMultilevel"/>
    <w:tmpl w:val="A1EEC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D317FE"/>
    <w:multiLevelType w:val="hybridMultilevel"/>
    <w:tmpl w:val="1EA02DAC"/>
    <w:lvl w:ilvl="0" w:tplc="E8BE4A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51808"/>
    <w:multiLevelType w:val="singleLevel"/>
    <w:tmpl w:val="3290233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E265F26"/>
    <w:multiLevelType w:val="singleLevel"/>
    <w:tmpl w:val="9D988222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F84473D"/>
    <w:multiLevelType w:val="hybridMultilevel"/>
    <w:tmpl w:val="74764C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956EDD"/>
    <w:multiLevelType w:val="hybridMultilevel"/>
    <w:tmpl w:val="5A781C5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1D1457"/>
    <w:multiLevelType w:val="hybridMultilevel"/>
    <w:tmpl w:val="F80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A471DE"/>
    <w:multiLevelType w:val="singleLevel"/>
    <w:tmpl w:val="45821EA0"/>
    <w:lvl w:ilvl="0">
      <w:start w:val="4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7FF2762"/>
    <w:multiLevelType w:val="hybridMultilevel"/>
    <w:tmpl w:val="5496639A"/>
    <w:lvl w:ilvl="0" w:tplc="E8BE4A1A"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0601F81"/>
    <w:multiLevelType w:val="singleLevel"/>
    <w:tmpl w:val="F56A9F6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93B5CF8"/>
    <w:multiLevelType w:val="hybridMultilevel"/>
    <w:tmpl w:val="DAA4672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715FC0"/>
    <w:multiLevelType w:val="hybridMultilevel"/>
    <w:tmpl w:val="1EE24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701541"/>
    <w:multiLevelType w:val="hybridMultilevel"/>
    <w:tmpl w:val="2DB03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E62042"/>
    <w:multiLevelType w:val="hybridMultilevel"/>
    <w:tmpl w:val="83A84F5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6F2F31CC"/>
    <w:multiLevelType w:val="singleLevel"/>
    <w:tmpl w:val="58F656F0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0BC2377"/>
    <w:multiLevelType w:val="hybridMultilevel"/>
    <w:tmpl w:val="D79652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7509F2"/>
    <w:multiLevelType w:val="hybridMultilevel"/>
    <w:tmpl w:val="84AC3BCA"/>
    <w:lvl w:ilvl="0" w:tplc="E8BE4A1A"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85F1D53"/>
    <w:multiLevelType w:val="singleLevel"/>
    <w:tmpl w:val="9D988222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F81E7F"/>
    <w:multiLevelType w:val="singleLevel"/>
    <w:tmpl w:val="58D455DA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C657C3D"/>
    <w:multiLevelType w:val="hybridMultilevel"/>
    <w:tmpl w:val="1B96B37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E6C48B2"/>
    <w:multiLevelType w:val="hybridMultilevel"/>
    <w:tmpl w:val="CB0AF20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  <w:lvlOverride w:ilvl="0">
      <w:lvl w:ilvl="0">
        <w:numFmt w:val="bullet"/>
        <w:lvlText w:val="-"/>
        <w:legacy w:legacy="1" w:legacySpace="0" w:legacyIndent="19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37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23"/>
        <w:lvlJc w:val="left"/>
        <w:rPr>
          <w:rFonts w:ascii="Times New Roman" w:hAnsi="Times New Roman" w:hint="default"/>
        </w:rPr>
      </w:lvl>
    </w:lvlOverride>
  </w:num>
  <w:num w:numId="6">
    <w:abstractNumId w:val="13"/>
  </w:num>
  <w:num w:numId="7">
    <w:abstractNumId w:val="16"/>
  </w:num>
  <w:num w:numId="8">
    <w:abstractNumId w:val="30"/>
  </w:num>
  <w:num w:numId="9">
    <w:abstractNumId w:val="11"/>
  </w:num>
  <w:num w:numId="10">
    <w:abstractNumId w:val="40"/>
  </w:num>
  <w:num w:numId="11">
    <w:abstractNumId w:val="26"/>
  </w:num>
  <w:num w:numId="12">
    <w:abstractNumId w:val="19"/>
  </w:num>
  <w:num w:numId="13">
    <w:abstractNumId w:val="6"/>
  </w:num>
  <w:num w:numId="14">
    <w:abstractNumId w:val="42"/>
  </w:num>
  <w:num w:numId="15">
    <w:abstractNumId w:val="37"/>
  </w:num>
  <w:num w:numId="16">
    <w:abstractNumId w:val="1"/>
  </w:num>
  <w:num w:numId="17">
    <w:abstractNumId w:val="34"/>
  </w:num>
  <w:num w:numId="18">
    <w:abstractNumId w:val="22"/>
  </w:num>
  <w:num w:numId="19">
    <w:abstractNumId w:val="43"/>
  </w:num>
  <w:num w:numId="20">
    <w:abstractNumId w:val="14"/>
  </w:num>
  <w:num w:numId="21">
    <w:abstractNumId w:val="27"/>
  </w:num>
  <w:num w:numId="22">
    <w:abstractNumId w:val="29"/>
  </w:num>
  <w:num w:numId="23">
    <w:abstractNumId w:val="21"/>
  </w:num>
  <w:num w:numId="2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35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5"/>
  </w:num>
  <w:num w:numId="29">
    <w:abstractNumId w:val="18"/>
  </w:num>
  <w:num w:numId="30">
    <w:abstractNumId w:val="36"/>
  </w:num>
  <w:num w:numId="31">
    <w:abstractNumId w:val="15"/>
  </w:num>
  <w:num w:numId="32">
    <w:abstractNumId w:val="39"/>
  </w:num>
  <w:num w:numId="33">
    <w:abstractNumId w:val="31"/>
  </w:num>
  <w:num w:numId="34">
    <w:abstractNumId w:val="24"/>
  </w:num>
  <w:num w:numId="35">
    <w:abstractNumId w:val="32"/>
  </w:num>
  <w:num w:numId="36">
    <w:abstractNumId w:val="8"/>
  </w:num>
  <w:num w:numId="37">
    <w:abstractNumId w:val="17"/>
  </w:num>
  <w:num w:numId="38">
    <w:abstractNumId w:val="28"/>
  </w:num>
  <w:num w:numId="39">
    <w:abstractNumId w:val="38"/>
  </w:num>
  <w:num w:numId="40">
    <w:abstractNumId w:val="7"/>
  </w:num>
  <w:num w:numId="41">
    <w:abstractNumId w:val="44"/>
  </w:num>
  <w:num w:numId="42">
    <w:abstractNumId w:val="20"/>
  </w:num>
  <w:num w:numId="43">
    <w:abstractNumId w:val="9"/>
  </w:num>
  <w:num w:numId="44">
    <w:abstractNumId w:val="12"/>
  </w:num>
  <w:num w:numId="45">
    <w:abstractNumId w:val="5"/>
  </w:num>
  <w:num w:numId="46">
    <w:abstractNumId w:val="33"/>
  </w:num>
  <w:num w:numId="47">
    <w:abstractNumId w:val="2"/>
  </w:num>
  <w:num w:numId="48">
    <w:abstractNumId w:val="3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465A"/>
    <w:rsid w:val="000013DF"/>
    <w:rsid w:val="00012680"/>
    <w:rsid w:val="00015A1E"/>
    <w:rsid w:val="00026F68"/>
    <w:rsid w:val="00027959"/>
    <w:rsid w:val="00043F11"/>
    <w:rsid w:val="0004598B"/>
    <w:rsid w:val="000557C9"/>
    <w:rsid w:val="00055A2B"/>
    <w:rsid w:val="00057067"/>
    <w:rsid w:val="000664AE"/>
    <w:rsid w:val="00075492"/>
    <w:rsid w:val="00097CF3"/>
    <w:rsid w:val="000A39F5"/>
    <w:rsid w:val="000B2CDC"/>
    <w:rsid w:val="000B455D"/>
    <w:rsid w:val="000D1265"/>
    <w:rsid w:val="000D465A"/>
    <w:rsid w:val="000D7DC5"/>
    <w:rsid w:val="000E215D"/>
    <w:rsid w:val="000F2CA5"/>
    <w:rsid w:val="000F6EB9"/>
    <w:rsid w:val="00103048"/>
    <w:rsid w:val="00117B76"/>
    <w:rsid w:val="001500A8"/>
    <w:rsid w:val="0015053E"/>
    <w:rsid w:val="00171D22"/>
    <w:rsid w:val="00173398"/>
    <w:rsid w:val="0019261A"/>
    <w:rsid w:val="00193A2B"/>
    <w:rsid w:val="00196A2F"/>
    <w:rsid w:val="001A1E6F"/>
    <w:rsid w:val="001A5323"/>
    <w:rsid w:val="001B02F7"/>
    <w:rsid w:val="001B1D3A"/>
    <w:rsid w:val="001C0784"/>
    <w:rsid w:val="001C488B"/>
    <w:rsid w:val="001D428A"/>
    <w:rsid w:val="001F71A0"/>
    <w:rsid w:val="00215056"/>
    <w:rsid w:val="00234198"/>
    <w:rsid w:val="00237014"/>
    <w:rsid w:val="002476D2"/>
    <w:rsid w:val="002612E9"/>
    <w:rsid w:val="00264C25"/>
    <w:rsid w:val="00281030"/>
    <w:rsid w:val="00292605"/>
    <w:rsid w:val="002960AF"/>
    <w:rsid w:val="002B1D9F"/>
    <w:rsid w:val="002B41EC"/>
    <w:rsid w:val="002B4596"/>
    <w:rsid w:val="002C49D5"/>
    <w:rsid w:val="002C7AE7"/>
    <w:rsid w:val="002E5A82"/>
    <w:rsid w:val="002E66A4"/>
    <w:rsid w:val="00300C9B"/>
    <w:rsid w:val="0030401B"/>
    <w:rsid w:val="0030556D"/>
    <w:rsid w:val="003166AA"/>
    <w:rsid w:val="003236A7"/>
    <w:rsid w:val="00330DAD"/>
    <w:rsid w:val="003529F9"/>
    <w:rsid w:val="00354949"/>
    <w:rsid w:val="003568EE"/>
    <w:rsid w:val="003572C4"/>
    <w:rsid w:val="00367881"/>
    <w:rsid w:val="00367DA0"/>
    <w:rsid w:val="00373BB4"/>
    <w:rsid w:val="0038316C"/>
    <w:rsid w:val="00384790"/>
    <w:rsid w:val="0038613A"/>
    <w:rsid w:val="0039159E"/>
    <w:rsid w:val="00394BE4"/>
    <w:rsid w:val="00396900"/>
    <w:rsid w:val="003A3178"/>
    <w:rsid w:val="003B61CA"/>
    <w:rsid w:val="003C20EF"/>
    <w:rsid w:val="003C7658"/>
    <w:rsid w:val="003C7667"/>
    <w:rsid w:val="003D3994"/>
    <w:rsid w:val="003E3669"/>
    <w:rsid w:val="00407171"/>
    <w:rsid w:val="00420A1E"/>
    <w:rsid w:val="00424D3A"/>
    <w:rsid w:val="004267ED"/>
    <w:rsid w:val="0043065E"/>
    <w:rsid w:val="00444929"/>
    <w:rsid w:val="00446830"/>
    <w:rsid w:val="0045203D"/>
    <w:rsid w:val="00457E5B"/>
    <w:rsid w:val="0047519B"/>
    <w:rsid w:val="00482896"/>
    <w:rsid w:val="00492BF3"/>
    <w:rsid w:val="004A20CA"/>
    <w:rsid w:val="004A3D19"/>
    <w:rsid w:val="004A4E73"/>
    <w:rsid w:val="004B6905"/>
    <w:rsid w:val="004E450B"/>
    <w:rsid w:val="004F57D3"/>
    <w:rsid w:val="004F59C0"/>
    <w:rsid w:val="005046CE"/>
    <w:rsid w:val="0050775A"/>
    <w:rsid w:val="00512367"/>
    <w:rsid w:val="00537651"/>
    <w:rsid w:val="00540CE9"/>
    <w:rsid w:val="00554A8A"/>
    <w:rsid w:val="00561949"/>
    <w:rsid w:val="005A1274"/>
    <w:rsid w:val="005A1679"/>
    <w:rsid w:val="005A43D0"/>
    <w:rsid w:val="005B2CDF"/>
    <w:rsid w:val="005B4682"/>
    <w:rsid w:val="005C3731"/>
    <w:rsid w:val="005C4AAE"/>
    <w:rsid w:val="005D3C40"/>
    <w:rsid w:val="005E1E1D"/>
    <w:rsid w:val="00606237"/>
    <w:rsid w:val="00606885"/>
    <w:rsid w:val="0061227E"/>
    <w:rsid w:val="00620F61"/>
    <w:rsid w:val="00640F59"/>
    <w:rsid w:val="0065096F"/>
    <w:rsid w:val="00683074"/>
    <w:rsid w:val="00683967"/>
    <w:rsid w:val="006A2F7A"/>
    <w:rsid w:val="006C3710"/>
    <w:rsid w:val="006D2471"/>
    <w:rsid w:val="006E42CD"/>
    <w:rsid w:val="006F0050"/>
    <w:rsid w:val="006F0C0B"/>
    <w:rsid w:val="0071402E"/>
    <w:rsid w:val="00716C01"/>
    <w:rsid w:val="00717634"/>
    <w:rsid w:val="007368D1"/>
    <w:rsid w:val="007440B4"/>
    <w:rsid w:val="007467B2"/>
    <w:rsid w:val="00757441"/>
    <w:rsid w:val="0075746A"/>
    <w:rsid w:val="0077112F"/>
    <w:rsid w:val="00771B04"/>
    <w:rsid w:val="007A6859"/>
    <w:rsid w:val="007A6A3D"/>
    <w:rsid w:val="007B3D61"/>
    <w:rsid w:val="007B7CD6"/>
    <w:rsid w:val="007C4E8D"/>
    <w:rsid w:val="007C7398"/>
    <w:rsid w:val="007C76FD"/>
    <w:rsid w:val="007D25E3"/>
    <w:rsid w:val="007E153C"/>
    <w:rsid w:val="007F452C"/>
    <w:rsid w:val="007F495F"/>
    <w:rsid w:val="007F7705"/>
    <w:rsid w:val="0082084C"/>
    <w:rsid w:val="00833D2B"/>
    <w:rsid w:val="0086022D"/>
    <w:rsid w:val="008608C9"/>
    <w:rsid w:val="008668E9"/>
    <w:rsid w:val="00866E0D"/>
    <w:rsid w:val="008745E1"/>
    <w:rsid w:val="00874701"/>
    <w:rsid w:val="00883700"/>
    <w:rsid w:val="00887088"/>
    <w:rsid w:val="00887CD1"/>
    <w:rsid w:val="00892167"/>
    <w:rsid w:val="00895D28"/>
    <w:rsid w:val="008973B1"/>
    <w:rsid w:val="008A4947"/>
    <w:rsid w:val="008A4AA7"/>
    <w:rsid w:val="008C6F20"/>
    <w:rsid w:val="008D00E6"/>
    <w:rsid w:val="008D4165"/>
    <w:rsid w:val="008E34E7"/>
    <w:rsid w:val="008F6691"/>
    <w:rsid w:val="00900FDC"/>
    <w:rsid w:val="00911930"/>
    <w:rsid w:val="00916228"/>
    <w:rsid w:val="00921136"/>
    <w:rsid w:val="0092196A"/>
    <w:rsid w:val="0092303E"/>
    <w:rsid w:val="00930CCC"/>
    <w:rsid w:val="009435E1"/>
    <w:rsid w:val="0094361F"/>
    <w:rsid w:val="0094475A"/>
    <w:rsid w:val="00960EA1"/>
    <w:rsid w:val="00964199"/>
    <w:rsid w:val="00967E73"/>
    <w:rsid w:val="00980CCC"/>
    <w:rsid w:val="00983541"/>
    <w:rsid w:val="009909A4"/>
    <w:rsid w:val="009B5BEF"/>
    <w:rsid w:val="009B6E85"/>
    <w:rsid w:val="009C5136"/>
    <w:rsid w:val="009D3D08"/>
    <w:rsid w:val="009F5CB7"/>
    <w:rsid w:val="009F6749"/>
    <w:rsid w:val="00A03005"/>
    <w:rsid w:val="00A13F52"/>
    <w:rsid w:val="00A14437"/>
    <w:rsid w:val="00A21EB7"/>
    <w:rsid w:val="00A51A3D"/>
    <w:rsid w:val="00A53578"/>
    <w:rsid w:val="00A5516D"/>
    <w:rsid w:val="00A611C5"/>
    <w:rsid w:val="00A645E1"/>
    <w:rsid w:val="00A70E07"/>
    <w:rsid w:val="00A71502"/>
    <w:rsid w:val="00A802BA"/>
    <w:rsid w:val="00A8572D"/>
    <w:rsid w:val="00A9661D"/>
    <w:rsid w:val="00AA550C"/>
    <w:rsid w:val="00AB2DB3"/>
    <w:rsid w:val="00AC270A"/>
    <w:rsid w:val="00AC4457"/>
    <w:rsid w:val="00AE53B5"/>
    <w:rsid w:val="00AF2C57"/>
    <w:rsid w:val="00AF5DF7"/>
    <w:rsid w:val="00B0712E"/>
    <w:rsid w:val="00B2039F"/>
    <w:rsid w:val="00B33A91"/>
    <w:rsid w:val="00B37013"/>
    <w:rsid w:val="00B4405A"/>
    <w:rsid w:val="00B45214"/>
    <w:rsid w:val="00B60122"/>
    <w:rsid w:val="00B63950"/>
    <w:rsid w:val="00B645BB"/>
    <w:rsid w:val="00B6786A"/>
    <w:rsid w:val="00B96A6D"/>
    <w:rsid w:val="00B97A74"/>
    <w:rsid w:val="00BA2149"/>
    <w:rsid w:val="00BA65CB"/>
    <w:rsid w:val="00BC0D7A"/>
    <w:rsid w:val="00BC215B"/>
    <w:rsid w:val="00BC300E"/>
    <w:rsid w:val="00BC434B"/>
    <w:rsid w:val="00BC56D7"/>
    <w:rsid w:val="00BC67A9"/>
    <w:rsid w:val="00BE431F"/>
    <w:rsid w:val="00BE4770"/>
    <w:rsid w:val="00BE7310"/>
    <w:rsid w:val="00BF5631"/>
    <w:rsid w:val="00C11059"/>
    <w:rsid w:val="00C16420"/>
    <w:rsid w:val="00C21CEE"/>
    <w:rsid w:val="00C26BA7"/>
    <w:rsid w:val="00C33CBD"/>
    <w:rsid w:val="00C448B6"/>
    <w:rsid w:val="00C54242"/>
    <w:rsid w:val="00C5515D"/>
    <w:rsid w:val="00C55F59"/>
    <w:rsid w:val="00C612E8"/>
    <w:rsid w:val="00C63468"/>
    <w:rsid w:val="00C66DF5"/>
    <w:rsid w:val="00C8291D"/>
    <w:rsid w:val="00C84329"/>
    <w:rsid w:val="00CA0962"/>
    <w:rsid w:val="00CA47DD"/>
    <w:rsid w:val="00CA6818"/>
    <w:rsid w:val="00CB1CBB"/>
    <w:rsid w:val="00CC1631"/>
    <w:rsid w:val="00CC1D0A"/>
    <w:rsid w:val="00CC31A4"/>
    <w:rsid w:val="00D04DDA"/>
    <w:rsid w:val="00D067BD"/>
    <w:rsid w:val="00D12D0F"/>
    <w:rsid w:val="00D17432"/>
    <w:rsid w:val="00D25407"/>
    <w:rsid w:val="00D313E6"/>
    <w:rsid w:val="00D50922"/>
    <w:rsid w:val="00D61A56"/>
    <w:rsid w:val="00D75EFA"/>
    <w:rsid w:val="00D83D46"/>
    <w:rsid w:val="00D87F81"/>
    <w:rsid w:val="00DA48A7"/>
    <w:rsid w:val="00DA58D8"/>
    <w:rsid w:val="00DB4685"/>
    <w:rsid w:val="00DB705F"/>
    <w:rsid w:val="00DC5DF1"/>
    <w:rsid w:val="00DC6E86"/>
    <w:rsid w:val="00DD7F94"/>
    <w:rsid w:val="00DE5701"/>
    <w:rsid w:val="00DE5CF4"/>
    <w:rsid w:val="00DF34F0"/>
    <w:rsid w:val="00DF435C"/>
    <w:rsid w:val="00E00871"/>
    <w:rsid w:val="00E04483"/>
    <w:rsid w:val="00E06EA5"/>
    <w:rsid w:val="00E102DB"/>
    <w:rsid w:val="00E17700"/>
    <w:rsid w:val="00E25927"/>
    <w:rsid w:val="00E2731F"/>
    <w:rsid w:val="00E36A73"/>
    <w:rsid w:val="00E45BE1"/>
    <w:rsid w:val="00E53848"/>
    <w:rsid w:val="00E539AA"/>
    <w:rsid w:val="00E62E36"/>
    <w:rsid w:val="00E6384B"/>
    <w:rsid w:val="00E708F4"/>
    <w:rsid w:val="00E74CDA"/>
    <w:rsid w:val="00E82366"/>
    <w:rsid w:val="00E867CB"/>
    <w:rsid w:val="00E9463F"/>
    <w:rsid w:val="00EC67C0"/>
    <w:rsid w:val="00EC7B15"/>
    <w:rsid w:val="00EE6228"/>
    <w:rsid w:val="00F01815"/>
    <w:rsid w:val="00F13909"/>
    <w:rsid w:val="00F17CA3"/>
    <w:rsid w:val="00F211EC"/>
    <w:rsid w:val="00F262BE"/>
    <w:rsid w:val="00F35660"/>
    <w:rsid w:val="00F40647"/>
    <w:rsid w:val="00F41D40"/>
    <w:rsid w:val="00F5127F"/>
    <w:rsid w:val="00F51311"/>
    <w:rsid w:val="00F65CA1"/>
    <w:rsid w:val="00F70A48"/>
    <w:rsid w:val="00F80FE5"/>
    <w:rsid w:val="00F86436"/>
    <w:rsid w:val="00F943F1"/>
    <w:rsid w:val="00FA71B7"/>
    <w:rsid w:val="00FB130D"/>
    <w:rsid w:val="00FD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A37EC"/>
  <w15:docId w15:val="{867B2988-374C-46F3-A85A-7DEAC032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3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3A2B"/>
  </w:style>
  <w:style w:type="paragraph" w:styleId="a6">
    <w:name w:val="footer"/>
    <w:basedOn w:val="a"/>
    <w:link w:val="a7"/>
    <w:uiPriority w:val="99"/>
    <w:unhideWhenUsed/>
    <w:rsid w:val="00193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3A2B"/>
  </w:style>
  <w:style w:type="paragraph" w:styleId="a8">
    <w:name w:val="Balloon Text"/>
    <w:basedOn w:val="a"/>
    <w:link w:val="a9"/>
    <w:uiPriority w:val="99"/>
    <w:semiHidden/>
    <w:unhideWhenUsed/>
    <w:rsid w:val="00A13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3F5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C6E86"/>
    <w:pPr>
      <w:spacing w:after="0" w:line="240" w:lineRule="auto"/>
      <w:ind w:left="720"/>
      <w:contextualSpacing/>
      <w:jc w:val="center"/>
    </w:pPr>
  </w:style>
  <w:style w:type="paragraph" w:styleId="ab">
    <w:name w:val="Normal (Web)"/>
    <w:basedOn w:val="a"/>
    <w:rsid w:val="00DC6E86"/>
    <w:pPr>
      <w:suppressAutoHyphens/>
      <w:spacing w:before="280" w:after="280"/>
    </w:pPr>
    <w:rPr>
      <w:rFonts w:ascii="Calibri" w:eastAsia="Calibri" w:hAnsi="Calibri" w:cs="Calibri"/>
      <w:lang w:eastAsia="ar-SA"/>
    </w:rPr>
  </w:style>
  <w:style w:type="paragraph" w:customStyle="1" w:styleId="3">
    <w:name w:val="Заголовок 3+"/>
    <w:basedOn w:val="a"/>
    <w:rsid w:val="00DC6E86"/>
    <w:pPr>
      <w:widowControl w:val="0"/>
      <w:suppressAutoHyphens/>
      <w:overflowPunct w:val="0"/>
      <w:autoSpaceDE w:val="0"/>
      <w:spacing w:before="240" w:after="0"/>
      <w:jc w:val="center"/>
      <w:textAlignment w:val="baseline"/>
    </w:pPr>
    <w:rPr>
      <w:rFonts w:ascii="Calibri" w:eastAsia="Calibri" w:hAnsi="Calibri" w:cs="Calibri"/>
      <w:b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DC6E86"/>
    <w:pPr>
      <w:suppressAutoHyphens/>
      <w:autoSpaceDE w:val="0"/>
      <w:spacing w:line="360" w:lineRule="auto"/>
      <w:ind w:right="57"/>
      <w:jc w:val="both"/>
    </w:pPr>
    <w:rPr>
      <w:rFonts w:ascii="Calibri" w:eastAsia="Calibri" w:hAnsi="Calibri" w:cs="Calibri"/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DC6E86"/>
    <w:pPr>
      <w:suppressAutoHyphens/>
      <w:autoSpaceDE w:val="0"/>
      <w:jc w:val="both"/>
    </w:pPr>
    <w:rPr>
      <w:rFonts w:ascii="Calibri" w:eastAsia="Calibri" w:hAnsi="Calibri" w:cs="Calibri"/>
      <w:sz w:val="28"/>
      <w:szCs w:val="28"/>
      <w:lang w:eastAsia="ar-SA"/>
    </w:rPr>
  </w:style>
  <w:style w:type="paragraph" w:customStyle="1" w:styleId="ac">
    <w:name w:val="Содержимое таблицы"/>
    <w:basedOn w:val="a"/>
    <w:rsid w:val="0015053E"/>
    <w:pPr>
      <w:suppressLineNumbers/>
      <w:suppressAutoHyphens/>
    </w:pPr>
    <w:rPr>
      <w:rFonts w:ascii="Calibri" w:eastAsia="Calibri" w:hAnsi="Calibri" w:cs="Calibri"/>
      <w:lang w:eastAsia="ar-SA"/>
    </w:rPr>
  </w:style>
  <w:style w:type="character" w:customStyle="1" w:styleId="FontStyle19">
    <w:name w:val="Font Style19"/>
    <w:basedOn w:val="a0"/>
    <w:rsid w:val="008745E1"/>
    <w:rPr>
      <w:rFonts w:ascii="Times New Roman" w:hAnsi="Times New Roman" w:cs="Times New Roman"/>
      <w:sz w:val="22"/>
      <w:szCs w:val="22"/>
    </w:rPr>
  </w:style>
  <w:style w:type="paragraph" w:styleId="ad">
    <w:name w:val="No Spacing"/>
    <w:uiPriority w:val="1"/>
    <w:qFormat/>
    <w:rsid w:val="00874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BC67A9"/>
    <w:rPr>
      <w:color w:val="0000FF" w:themeColor="hyperlink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E946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E946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E9463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E9463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57">
    <w:name w:val="c57"/>
    <w:basedOn w:val="a"/>
    <w:rsid w:val="00887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87088"/>
  </w:style>
  <w:style w:type="paragraph" w:customStyle="1" w:styleId="c10">
    <w:name w:val="c10"/>
    <w:basedOn w:val="a"/>
    <w:rsid w:val="00887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887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87088"/>
  </w:style>
  <w:style w:type="character" w:customStyle="1" w:styleId="apple-converted-space">
    <w:name w:val="apple-converted-space"/>
    <w:basedOn w:val="a0"/>
    <w:rsid w:val="00887088"/>
  </w:style>
  <w:style w:type="paragraph" w:customStyle="1" w:styleId="af1">
    <w:name w:val="Новый"/>
    <w:basedOn w:val="a"/>
    <w:uiPriority w:val="99"/>
    <w:rsid w:val="00173398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aragraphStyle">
    <w:name w:val="Paragraph Style"/>
    <w:rsid w:val="00055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C26BA7"/>
    <w:pPr>
      <w:widowControl w:val="0"/>
      <w:suppressAutoHyphens/>
      <w:spacing w:after="0" w:line="240" w:lineRule="auto"/>
      <w:ind w:firstLine="706"/>
      <w:jc w:val="both"/>
    </w:pPr>
    <w:rPr>
      <w:rFonts w:ascii="Arial" w:eastAsia="Arial Unicode MS" w:hAnsi="Arial" w:cs="Times New Roman"/>
      <w:kern w:val="1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0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2F031-0EF6-4C6A-BAEC-B7E3A88FF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2468</TotalTime>
  <Pages>34</Pages>
  <Words>11006</Words>
  <Characters>62737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SAMSUNG</dc:creator>
  <cp:lastModifiedBy>admin</cp:lastModifiedBy>
  <cp:revision>105</cp:revision>
  <cp:lastPrinted>2017-09-05T19:11:00Z</cp:lastPrinted>
  <dcterms:created xsi:type="dcterms:W3CDTF">2012-08-20T05:30:00Z</dcterms:created>
  <dcterms:modified xsi:type="dcterms:W3CDTF">2017-09-05T19:14:00Z</dcterms:modified>
</cp:coreProperties>
</file>